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2DD6B2" w14:textId="4FD88B22" w:rsidR="00B65091" w:rsidRPr="008A520A" w:rsidRDefault="00B65091" w:rsidP="008A520A">
      <w:pPr>
        <w:pStyle w:val="Titolo3"/>
        <w:keepNext w:val="0"/>
        <w:widowControl w:val="0"/>
        <w:jc w:val="both"/>
        <w:rPr>
          <w:rFonts w:ascii="Times New Roman" w:hAnsi="Times New Roman"/>
          <w:sz w:val="24"/>
          <w:szCs w:val="24"/>
        </w:rPr>
      </w:pPr>
      <w:r w:rsidRPr="008A520A">
        <w:rPr>
          <w:rFonts w:ascii="Times New Roman" w:hAnsi="Times New Roman"/>
          <w:sz w:val="24"/>
          <w:szCs w:val="24"/>
        </w:rPr>
        <w:t>ALLEGATO 1.</w:t>
      </w:r>
      <w:r w:rsidR="00EF1645" w:rsidRPr="008A520A">
        <w:rPr>
          <w:rFonts w:ascii="Times New Roman" w:hAnsi="Times New Roman"/>
          <w:sz w:val="24"/>
          <w:szCs w:val="24"/>
        </w:rPr>
        <w:t>1</w:t>
      </w:r>
      <w:r w:rsidR="00D97103">
        <w:rPr>
          <w:rFonts w:ascii="Times New Roman" w:hAnsi="Times New Roman"/>
          <w:sz w:val="24"/>
          <w:szCs w:val="24"/>
        </w:rPr>
        <w:t xml:space="preserve"> bis – dichiarazione titolare effettivo </w:t>
      </w:r>
      <w:r w:rsidRPr="008A520A">
        <w:rPr>
          <w:rFonts w:ascii="Times New Roman" w:hAnsi="Times New Roman"/>
          <w:sz w:val="24"/>
          <w:szCs w:val="24"/>
        </w:rPr>
        <w:t xml:space="preserve"> </w:t>
      </w:r>
    </w:p>
    <w:p w14:paraId="02922A0F" w14:textId="77777777" w:rsidR="00B65091" w:rsidRPr="008A520A" w:rsidRDefault="00B65091" w:rsidP="008A520A">
      <w:pPr>
        <w:widowControl w:val="0"/>
        <w:jc w:val="both"/>
        <w:rPr>
          <w:rFonts w:ascii="Times New Roman" w:hAnsi="Times New Roman" w:cs="Times New Roman"/>
        </w:rPr>
      </w:pPr>
    </w:p>
    <w:p w14:paraId="69668FC1" w14:textId="4BD16A60" w:rsidR="00B65091" w:rsidRPr="008A520A" w:rsidRDefault="00B65091" w:rsidP="008A520A">
      <w:pPr>
        <w:widowControl w:val="0"/>
        <w:jc w:val="both"/>
        <w:rPr>
          <w:rFonts w:ascii="Times New Roman" w:hAnsi="Times New Roman" w:cs="Times New Roman"/>
          <w:b/>
        </w:rPr>
      </w:pPr>
      <w:r w:rsidRPr="008A520A">
        <w:rPr>
          <w:rFonts w:ascii="Times New Roman" w:hAnsi="Times New Roman" w:cs="Times New Roman"/>
        </w:rPr>
        <w:t xml:space="preserve">(Dichiarazione rilasciata anche ai sensi degli artt. 46 e 47 del D.P.R. n. 445/2000 e </w:t>
      </w:r>
      <w:proofErr w:type="spellStart"/>
      <w:r w:rsidRPr="008A520A">
        <w:rPr>
          <w:rFonts w:ascii="Times New Roman" w:hAnsi="Times New Roman" w:cs="Times New Roman"/>
        </w:rPr>
        <w:t>s.m.i.</w:t>
      </w:r>
      <w:proofErr w:type="spellEnd"/>
      <w:r w:rsidRPr="008A520A">
        <w:rPr>
          <w:rFonts w:ascii="Times New Roman" w:hAnsi="Times New Roman" w:cs="Times New Roman"/>
        </w:rPr>
        <w:t xml:space="preserve"> ovvero, per i concorrenti stabiliti in stati diversi dall’Italia, documentazione equivalente secondo la legislazione dello stato di appartenenza e, comunque, nel rispetto di quanto previsto nell’art. 3, commi 2, 3 e 4 del D.P.R. n. 445/2000 e </w:t>
      </w:r>
      <w:proofErr w:type="spellStart"/>
      <w:r w:rsidRPr="008A520A">
        <w:rPr>
          <w:rFonts w:ascii="Times New Roman" w:hAnsi="Times New Roman" w:cs="Times New Roman"/>
        </w:rPr>
        <w:t>s.m.i.</w:t>
      </w:r>
      <w:proofErr w:type="spellEnd"/>
      <w:r w:rsidRPr="008A520A">
        <w:rPr>
          <w:rFonts w:ascii="Times New Roman" w:hAnsi="Times New Roman" w:cs="Times New Roman"/>
        </w:rPr>
        <w:t xml:space="preserve"> e, laddove applicabile, nel rispetto di quanto previsto nell’art. 33 del medesimo D.P.R.     </w:t>
      </w:r>
    </w:p>
    <w:p w14:paraId="39D6AACE" w14:textId="77777777" w:rsidR="00D97103" w:rsidRDefault="00D97103" w:rsidP="008A520A">
      <w:pPr>
        <w:widowControl w:val="0"/>
        <w:ind w:left="5806"/>
        <w:jc w:val="both"/>
        <w:rPr>
          <w:rFonts w:ascii="Times New Roman" w:hAnsi="Times New Roman" w:cs="Times New Roman"/>
          <w:b/>
        </w:rPr>
      </w:pPr>
    </w:p>
    <w:p w14:paraId="1EA5D98C" w14:textId="3BEACD67" w:rsidR="004D7D5F" w:rsidRPr="008A520A" w:rsidRDefault="00B65091" w:rsidP="008A520A">
      <w:pPr>
        <w:widowControl w:val="0"/>
        <w:ind w:left="5806"/>
        <w:jc w:val="both"/>
        <w:rPr>
          <w:rFonts w:ascii="Times New Roman" w:hAnsi="Times New Roman" w:cs="Times New Roman"/>
          <w:b/>
        </w:rPr>
      </w:pPr>
      <w:r w:rsidRPr="008A520A">
        <w:rPr>
          <w:rFonts w:ascii="Times New Roman" w:hAnsi="Times New Roman" w:cs="Times New Roman"/>
          <w:b/>
        </w:rPr>
        <w:t xml:space="preserve">All’Autorità di Sistema Portuale del Mare Adriatico Centrale - Molo S. Maria – Porto                </w:t>
      </w:r>
    </w:p>
    <w:p w14:paraId="5B97A20E" w14:textId="77777777" w:rsidR="00B65091" w:rsidRPr="008A520A" w:rsidRDefault="00B65091" w:rsidP="008A520A">
      <w:pPr>
        <w:widowControl w:val="0"/>
        <w:ind w:left="5806"/>
        <w:jc w:val="both"/>
        <w:rPr>
          <w:rFonts w:ascii="Times New Roman" w:hAnsi="Times New Roman" w:cs="Times New Roman"/>
          <w:b/>
        </w:rPr>
      </w:pPr>
      <w:r w:rsidRPr="008A520A">
        <w:rPr>
          <w:rFonts w:ascii="Times New Roman" w:hAnsi="Times New Roman" w:cs="Times New Roman"/>
          <w:b/>
        </w:rPr>
        <w:t xml:space="preserve">60121 Ancona </w:t>
      </w:r>
    </w:p>
    <w:p w14:paraId="6330D6E3" w14:textId="77777777" w:rsidR="00B65091" w:rsidRPr="008A520A" w:rsidRDefault="00B65091" w:rsidP="008A520A">
      <w:pPr>
        <w:widowControl w:val="0"/>
        <w:jc w:val="both"/>
        <w:rPr>
          <w:rFonts w:ascii="Times New Roman" w:eastAsia="Times New Roman" w:hAnsi="Times New Roman" w:cs="Times New Roman"/>
          <w:lang w:eastAsia="it-IT"/>
        </w:rPr>
      </w:pPr>
    </w:p>
    <w:p w14:paraId="63B0C091" w14:textId="77777777" w:rsidR="00B65091" w:rsidRPr="008A520A" w:rsidRDefault="00B65091" w:rsidP="008A520A">
      <w:pPr>
        <w:widowControl w:val="0"/>
        <w:jc w:val="both"/>
        <w:rPr>
          <w:rFonts w:ascii="Times New Roman" w:eastAsia="Times New Roman" w:hAnsi="Times New Roman" w:cs="Times New Roman"/>
          <w:lang w:eastAsia="it-IT"/>
        </w:rPr>
      </w:pPr>
    </w:p>
    <w:p w14:paraId="7D57EC3B" w14:textId="1994164E" w:rsidR="008B1B9C" w:rsidRDefault="00EE5ED9" w:rsidP="008B1B9C">
      <w:pPr>
        <w:widowControl w:val="0"/>
        <w:jc w:val="both"/>
        <w:rPr>
          <w:rFonts w:ascii="Times New Roman" w:hAnsi="Times New Roman" w:cs="Times New Roman"/>
          <w:b/>
          <w:bCs/>
        </w:rPr>
      </w:pPr>
      <w:bookmarkStart w:id="0" w:name="_Hlk128042319"/>
      <w:r w:rsidRPr="008A520A">
        <w:rPr>
          <w:rFonts w:ascii="Times New Roman" w:hAnsi="Times New Roman" w:cs="Times New Roman"/>
          <w:b/>
        </w:rPr>
        <w:t xml:space="preserve">OGGETTO: </w:t>
      </w:r>
      <w:bookmarkStart w:id="1" w:name="_Hlk153967891"/>
      <w:bookmarkStart w:id="2" w:name="_Hlk151477184"/>
      <w:bookmarkEnd w:id="0"/>
      <w:r w:rsidR="008B1B9C">
        <w:rPr>
          <w:rFonts w:ascii="Times New Roman" w:hAnsi="Times New Roman" w:cs="Times New Roman"/>
          <w:b/>
        </w:rPr>
        <w:t>G</w:t>
      </w:r>
      <w:r w:rsidR="008B1B9C" w:rsidRPr="008B1B9C">
        <w:rPr>
          <w:rFonts w:ascii="Times New Roman" w:hAnsi="Times New Roman" w:cs="Times New Roman"/>
          <w:b/>
          <w:bCs/>
        </w:rPr>
        <w:t>ara a procedura aperta telematica ai sensi dell’art. 71 del d. lgs 36/2023</w:t>
      </w:r>
      <w:r w:rsidR="008B1B9C">
        <w:rPr>
          <w:rFonts w:ascii="Times New Roman" w:hAnsi="Times New Roman" w:cs="Times New Roman"/>
          <w:b/>
          <w:bCs/>
        </w:rPr>
        <w:t xml:space="preserve"> pe lavori di “</w:t>
      </w:r>
      <w:r w:rsidR="008B1B9C" w:rsidRPr="008B1B9C">
        <w:rPr>
          <w:rFonts w:ascii="Times New Roman" w:hAnsi="Times New Roman" w:cs="Times New Roman"/>
          <w:b/>
          <w:bCs/>
        </w:rPr>
        <w:t>Realizzazione di nuove sovrastrutture di pavimentazione nella zona del molo sud al porto di Ancona</w:t>
      </w:r>
      <w:r w:rsidR="008B1B9C">
        <w:rPr>
          <w:rFonts w:ascii="Times New Roman" w:hAnsi="Times New Roman" w:cs="Times New Roman"/>
          <w:b/>
          <w:bCs/>
        </w:rPr>
        <w:t xml:space="preserve">.” </w:t>
      </w:r>
      <w:bookmarkEnd w:id="1"/>
      <w:r w:rsidR="008B1B9C" w:rsidRPr="008B1B9C">
        <w:rPr>
          <w:rFonts w:ascii="Times New Roman" w:hAnsi="Times New Roman" w:cs="Times New Roman"/>
          <w:b/>
          <w:bCs/>
        </w:rPr>
        <w:t xml:space="preserve">(C.U.I. L00093910420202000002, C.U.P. J37G20000360005, CIG: </w:t>
      </w:r>
      <w:r w:rsidR="00CA4BBB" w:rsidRPr="00CA4BBB">
        <w:rPr>
          <w:rFonts w:ascii="Times New Roman" w:hAnsi="Times New Roman" w:cs="Times New Roman"/>
          <w:b/>
          <w:bCs/>
        </w:rPr>
        <w:t>B0D6C7D2E3</w:t>
      </w:r>
      <w:r w:rsidR="008B1B9C" w:rsidRPr="008B1B9C">
        <w:rPr>
          <w:rFonts w:ascii="Times New Roman" w:hAnsi="Times New Roman" w:cs="Times New Roman"/>
          <w:b/>
          <w:bCs/>
        </w:rPr>
        <w:t>)</w:t>
      </w:r>
      <w:bookmarkEnd w:id="2"/>
    </w:p>
    <w:p w14:paraId="25AF81AB" w14:textId="77777777" w:rsidR="008B1B9C" w:rsidRPr="008B1B9C" w:rsidRDefault="008B1B9C" w:rsidP="008B1B9C">
      <w:pPr>
        <w:widowControl w:val="0"/>
        <w:jc w:val="both"/>
        <w:rPr>
          <w:rFonts w:ascii="Times New Roman" w:hAnsi="Times New Roman" w:cs="Times New Roman"/>
          <w:b/>
          <w:bCs/>
        </w:rPr>
      </w:pPr>
    </w:p>
    <w:p w14:paraId="22B68986" w14:textId="310E8F4B" w:rsidR="008A520A" w:rsidRPr="008A520A" w:rsidRDefault="008A520A" w:rsidP="008B1B9C">
      <w:pPr>
        <w:widowControl w:val="0"/>
        <w:jc w:val="both"/>
        <w:rPr>
          <w:rFonts w:ascii="Times New Roman" w:hAnsi="Times New Roman" w:cs="Times New Roman"/>
          <w:b/>
          <w:i/>
        </w:rPr>
      </w:pPr>
      <w:r w:rsidRPr="008A520A">
        <w:rPr>
          <w:rFonts w:ascii="Times New Roman" w:hAnsi="Times New Roman" w:cs="Times New Roman"/>
          <w:b/>
          <w:i/>
        </w:rPr>
        <w:t>Allegato</w:t>
      </w:r>
      <w:r w:rsidRPr="008A520A">
        <w:rPr>
          <w:rFonts w:ascii="Times New Roman" w:hAnsi="Times New Roman" w:cs="Times New Roman"/>
          <w:b/>
          <w:i/>
          <w:spacing w:val="-4"/>
        </w:rPr>
        <w:t xml:space="preserve"> </w:t>
      </w:r>
      <w:r w:rsidRPr="008A520A">
        <w:rPr>
          <w:rFonts w:ascii="Times New Roman" w:hAnsi="Times New Roman" w:cs="Times New Roman"/>
          <w:b/>
          <w:i/>
        </w:rPr>
        <w:t>-</w:t>
      </w:r>
      <w:r w:rsidRPr="008A520A">
        <w:rPr>
          <w:rFonts w:ascii="Times New Roman" w:hAnsi="Times New Roman" w:cs="Times New Roman"/>
          <w:b/>
          <w:i/>
          <w:spacing w:val="-8"/>
        </w:rPr>
        <w:t xml:space="preserve"> </w:t>
      </w:r>
      <w:r w:rsidRPr="008A520A">
        <w:rPr>
          <w:rFonts w:ascii="Times New Roman" w:hAnsi="Times New Roman" w:cs="Times New Roman"/>
          <w:b/>
          <w:i/>
        </w:rPr>
        <w:t>dichiarazione</w:t>
      </w:r>
      <w:r w:rsidRPr="008A520A">
        <w:rPr>
          <w:rFonts w:ascii="Times New Roman" w:hAnsi="Times New Roman" w:cs="Times New Roman"/>
          <w:b/>
          <w:i/>
          <w:spacing w:val="-8"/>
        </w:rPr>
        <w:t xml:space="preserve"> </w:t>
      </w:r>
      <w:r w:rsidRPr="008A520A">
        <w:rPr>
          <w:rFonts w:ascii="Times New Roman" w:hAnsi="Times New Roman" w:cs="Times New Roman"/>
          <w:b/>
          <w:i/>
        </w:rPr>
        <w:t>titolare</w:t>
      </w:r>
      <w:r w:rsidRPr="008A520A">
        <w:rPr>
          <w:rFonts w:ascii="Times New Roman" w:hAnsi="Times New Roman" w:cs="Times New Roman"/>
          <w:b/>
          <w:i/>
          <w:spacing w:val="-5"/>
        </w:rPr>
        <w:t xml:space="preserve"> </w:t>
      </w:r>
      <w:r w:rsidRPr="008A520A">
        <w:rPr>
          <w:rFonts w:ascii="Times New Roman" w:hAnsi="Times New Roman" w:cs="Times New Roman"/>
          <w:b/>
          <w:i/>
          <w:spacing w:val="-2"/>
        </w:rPr>
        <w:t>effettivo</w:t>
      </w:r>
    </w:p>
    <w:p w14:paraId="12614A70" w14:textId="77777777" w:rsidR="008A520A" w:rsidRDefault="008A520A" w:rsidP="008A520A">
      <w:pPr>
        <w:pStyle w:val="Corpotesto"/>
        <w:widowControl w:val="0"/>
        <w:ind w:right="236"/>
        <w:jc w:val="both"/>
        <w:rPr>
          <w:sz w:val="24"/>
          <w:szCs w:val="24"/>
        </w:rPr>
      </w:pPr>
    </w:p>
    <w:p w14:paraId="037C0B09" w14:textId="64B517DC" w:rsidR="008A520A" w:rsidRPr="008A520A" w:rsidRDefault="008A520A" w:rsidP="008A520A">
      <w:pPr>
        <w:pStyle w:val="Corpotesto"/>
        <w:widowControl w:val="0"/>
        <w:ind w:right="236"/>
        <w:jc w:val="both"/>
        <w:rPr>
          <w:sz w:val="24"/>
          <w:szCs w:val="24"/>
        </w:rPr>
      </w:pPr>
      <w:r w:rsidRPr="008A520A">
        <w:rPr>
          <w:sz w:val="24"/>
          <w:szCs w:val="24"/>
        </w:rPr>
        <w:t xml:space="preserve">In ottemperanza alle disposizioni di cui al decreto legislativo 21 novembre 2007, n. 231 e alle successive disposizioni attuative emesse dalla Banca d’Italia in data 23 dicembre 2009 (Norme di prevenzione </w:t>
      </w:r>
      <w:r w:rsidRPr="008A520A">
        <w:rPr>
          <w:spacing w:val="-2"/>
          <w:sz w:val="24"/>
          <w:szCs w:val="24"/>
        </w:rPr>
        <w:t>dell’antiriciclaggio)</w:t>
      </w:r>
    </w:p>
    <w:p w14:paraId="320454EB" w14:textId="77777777" w:rsidR="00D97103" w:rsidRDefault="00D97103" w:rsidP="008A520A">
      <w:pPr>
        <w:pStyle w:val="Corpotesto"/>
        <w:widowControl w:val="0"/>
        <w:tabs>
          <w:tab w:val="left" w:pos="8957"/>
        </w:tabs>
        <w:ind w:left="232"/>
        <w:jc w:val="both"/>
        <w:rPr>
          <w:sz w:val="24"/>
          <w:szCs w:val="24"/>
        </w:rPr>
      </w:pPr>
    </w:p>
    <w:p w14:paraId="78931B6B" w14:textId="7B637820" w:rsidR="008A520A" w:rsidRPr="008A520A" w:rsidRDefault="008A520A" w:rsidP="008A520A">
      <w:pPr>
        <w:pStyle w:val="Corpotesto"/>
        <w:widowControl w:val="0"/>
        <w:tabs>
          <w:tab w:val="left" w:pos="8957"/>
        </w:tabs>
        <w:ind w:left="232"/>
        <w:jc w:val="both"/>
        <w:rPr>
          <w:sz w:val="24"/>
          <w:szCs w:val="24"/>
        </w:rPr>
      </w:pPr>
      <w:r w:rsidRPr="008A520A">
        <w:rPr>
          <w:sz w:val="24"/>
          <w:szCs w:val="24"/>
        </w:rPr>
        <w:t xml:space="preserve">Il/la sottoscritto/a </w:t>
      </w:r>
      <w:r w:rsidRPr="008A520A">
        <w:rPr>
          <w:sz w:val="24"/>
          <w:szCs w:val="24"/>
          <w:u w:val="single"/>
        </w:rPr>
        <w:tab/>
      </w:r>
    </w:p>
    <w:p w14:paraId="3E8FDAEC" w14:textId="77777777" w:rsidR="008A520A" w:rsidRPr="008A520A" w:rsidRDefault="008A520A" w:rsidP="008A520A">
      <w:pPr>
        <w:pStyle w:val="Corpotesto"/>
        <w:widowControl w:val="0"/>
        <w:spacing w:before="65"/>
        <w:jc w:val="both"/>
        <w:rPr>
          <w:sz w:val="24"/>
          <w:szCs w:val="24"/>
        </w:rPr>
      </w:pPr>
    </w:p>
    <w:p w14:paraId="2FCE5DBC" w14:textId="77777777" w:rsidR="008A520A" w:rsidRPr="008A520A" w:rsidRDefault="008A520A" w:rsidP="008A520A">
      <w:pPr>
        <w:pStyle w:val="Corpotesto"/>
        <w:widowControl w:val="0"/>
        <w:tabs>
          <w:tab w:val="left" w:pos="4947"/>
          <w:tab w:val="left" w:pos="6003"/>
          <w:tab w:val="left" w:pos="8835"/>
        </w:tabs>
        <w:ind w:left="232"/>
        <w:jc w:val="both"/>
        <w:rPr>
          <w:sz w:val="24"/>
          <w:szCs w:val="24"/>
        </w:rPr>
      </w:pPr>
      <w:r w:rsidRPr="008A520A">
        <w:rPr>
          <w:sz w:val="24"/>
          <w:szCs w:val="24"/>
        </w:rPr>
        <w:t xml:space="preserve">nato a </w:t>
      </w:r>
      <w:r w:rsidRPr="008A520A">
        <w:rPr>
          <w:sz w:val="24"/>
          <w:szCs w:val="24"/>
          <w:u w:val="single"/>
        </w:rPr>
        <w:tab/>
      </w:r>
      <w:r w:rsidRPr="008A520A">
        <w:rPr>
          <w:spacing w:val="-10"/>
          <w:sz w:val="24"/>
          <w:szCs w:val="24"/>
        </w:rPr>
        <w:t>(</w:t>
      </w:r>
      <w:r w:rsidRPr="008A520A">
        <w:rPr>
          <w:sz w:val="24"/>
          <w:szCs w:val="24"/>
          <w:u w:val="single"/>
        </w:rPr>
        <w:tab/>
      </w:r>
      <w:r w:rsidRPr="008A520A">
        <w:rPr>
          <w:sz w:val="24"/>
          <w:szCs w:val="24"/>
        </w:rPr>
        <w:t xml:space="preserve">) il </w:t>
      </w:r>
      <w:r w:rsidRPr="008A520A">
        <w:rPr>
          <w:sz w:val="24"/>
          <w:szCs w:val="24"/>
          <w:u w:val="single"/>
        </w:rPr>
        <w:tab/>
      </w:r>
    </w:p>
    <w:p w14:paraId="1AEED283" w14:textId="77777777" w:rsidR="008A520A" w:rsidRPr="008A520A" w:rsidRDefault="008A520A" w:rsidP="008A520A">
      <w:pPr>
        <w:pStyle w:val="Corpotesto"/>
        <w:widowControl w:val="0"/>
        <w:spacing w:before="66"/>
        <w:jc w:val="both"/>
        <w:rPr>
          <w:sz w:val="24"/>
          <w:szCs w:val="24"/>
        </w:rPr>
      </w:pPr>
    </w:p>
    <w:p w14:paraId="570E9D91" w14:textId="77777777" w:rsidR="008A520A" w:rsidRPr="008A520A" w:rsidRDefault="008A520A" w:rsidP="008A520A">
      <w:pPr>
        <w:pStyle w:val="Corpotesto"/>
        <w:widowControl w:val="0"/>
        <w:tabs>
          <w:tab w:val="left" w:pos="8905"/>
        </w:tabs>
        <w:ind w:left="232"/>
        <w:jc w:val="both"/>
        <w:rPr>
          <w:sz w:val="24"/>
          <w:szCs w:val="24"/>
        </w:rPr>
      </w:pPr>
      <w:r w:rsidRPr="008A520A">
        <w:rPr>
          <w:sz w:val="24"/>
          <w:szCs w:val="24"/>
        </w:rPr>
        <w:t xml:space="preserve">Cod. fiscale </w:t>
      </w:r>
      <w:r w:rsidRPr="008A520A">
        <w:rPr>
          <w:sz w:val="24"/>
          <w:szCs w:val="24"/>
          <w:u w:val="single"/>
        </w:rPr>
        <w:tab/>
      </w:r>
    </w:p>
    <w:p w14:paraId="66BFA36F" w14:textId="77777777" w:rsidR="008A520A" w:rsidRPr="008A520A" w:rsidRDefault="008A520A" w:rsidP="008A520A">
      <w:pPr>
        <w:pStyle w:val="Corpotesto"/>
        <w:widowControl w:val="0"/>
        <w:spacing w:before="67"/>
        <w:jc w:val="both"/>
        <w:rPr>
          <w:sz w:val="24"/>
          <w:szCs w:val="24"/>
        </w:rPr>
      </w:pPr>
    </w:p>
    <w:p w14:paraId="60EDB868" w14:textId="77777777" w:rsidR="008A520A" w:rsidRPr="008A520A" w:rsidRDefault="008A520A" w:rsidP="008A520A">
      <w:pPr>
        <w:pStyle w:val="Corpotesto"/>
        <w:widowControl w:val="0"/>
        <w:tabs>
          <w:tab w:val="left" w:pos="4506"/>
          <w:tab w:val="left" w:pos="5561"/>
          <w:tab w:val="left" w:pos="8870"/>
        </w:tabs>
        <w:ind w:left="232"/>
        <w:jc w:val="both"/>
        <w:rPr>
          <w:sz w:val="24"/>
          <w:szCs w:val="24"/>
        </w:rPr>
      </w:pPr>
      <w:r w:rsidRPr="008A520A">
        <w:rPr>
          <w:sz w:val="24"/>
          <w:szCs w:val="24"/>
        </w:rPr>
        <w:t xml:space="preserve">residente a </w:t>
      </w:r>
      <w:r w:rsidRPr="008A520A">
        <w:rPr>
          <w:sz w:val="24"/>
          <w:szCs w:val="24"/>
          <w:u w:val="single"/>
        </w:rPr>
        <w:tab/>
      </w:r>
      <w:r w:rsidRPr="008A520A">
        <w:rPr>
          <w:spacing w:val="-10"/>
          <w:sz w:val="24"/>
          <w:szCs w:val="24"/>
        </w:rPr>
        <w:t>(</w:t>
      </w:r>
      <w:r w:rsidRPr="008A520A">
        <w:rPr>
          <w:sz w:val="24"/>
          <w:szCs w:val="24"/>
          <w:u w:val="single"/>
        </w:rPr>
        <w:tab/>
      </w:r>
      <w:r w:rsidRPr="008A520A">
        <w:rPr>
          <w:sz w:val="24"/>
          <w:szCs w:val="24"/>
        </w:rPr>
        <w:t xml:space="preserve">) CAP </w:t>
      </w:r>
      <w:r w:rsidRPr="008A520A">
        <w:rPr>
          <w:sz w:val="24"/>
          <w:szCs w:val="24"/>
          <w:u w:val="single"/>
        </w:rPr>
        <w:tab/>
      </w:r>
    </w:p>
    <w:p w14:paraId="1AC85AE1" w14:textId="77777777" w:rsidR="008A520A" w:rsidRPr="008A520A" w:rsidRDefault="008A520A" w:rsidP="008A520A">
      <w:pPr>
        <w:pStyle w:val="Corpotesto"/>
        <w:widowControl w:val="0"/>
        <w:spacing w:before="66"/>
        <w:jc w:val="both"/>
        <w:rPr>
          <w:sz w:val="24"/>
          <w:szCs w:val="24"/>
        </w:rPr>
      </w:pPr>
    </w:p>
    <w:p w14:paraId="13532F33" w14:textId="77777777" w:rsidR="008A520A" w:rsidRPr="008A520A" w:rsidRDefault="008A520A" w:rsidP="008A520A">
      <w:pPr>
        <w:pStyle w:val="Corpotesto"/>
        <w:widowControl w:val="0"/>
        <w:tabs>
          <w:tab w:val="left" w:pos="8907"/>
        </w:tabs>
        <w:ind w:left="232"/>
        <w:jc w:val="both"/>
        <w:rPr>
          <w:sz w:val="24"/>
          <w:szCs w:val="24"/>
        </w:rPr>
      </w:pPr>
      <w:r w:rsidRPr="008A520A">
        <w:rPr>
          <w:sz w:val="24"/>
          <w:szCs w:val="24"/>
        </w:rPr>
        <w:t xml:space="preserve">via </w:t>
      </w:r>
      <w:r w:rsidRPr="008A520A">
        <w:rPr>
          <w:sz w:val="24"/>
          <w:szCs w:val="24"/>
          <w:u w:val="single"/>
        </w:rPr>
        <w:tab/>
      </w:r>
    </w:p>
    <w:p w14:paraId="7946799C" w14:textId="77777777" w:rsidR="008A520A" w:rsidRPr="008A520A" w:rsidRDefault="008A520A" w:rsidP="008A520A">
      <w:pPr>
        <w:widowControl w:val="0"/>
        <w:spacing w:before="254"/>
        <w:ind w:left="232"/>
        <w:jc w:val="both"/>
        <w:rPr>
          <w:rFonts w:ascii="Times New Roman" w:hAnsi="Times New Roman" w:cs="Times New Roman"/>
          <w:b/>
        </w:rPr>
      </w:pPr>
      <w:r w:rsidRPr="008A520A">
        <w:rPr>
          <w:rFonts w:ascii="Times New Roman" w:hAnsi="Times New Roman" w:cs="Times New Roman"/>
          <w:b/>
        </w:rPr>
        <w:t>in</w:t>
      </w:r>
      <w:r w:rsidRPr="008A520A">
        <w:rPr>
          <w:rFonts w:ascii="Times New Roman" w:hAnsi="Times New Roman" w:cs="Times New Roman"/>
          <w:b/>
          <w:spacing w:val="-9"/>
        </w:rPr>
        <w:t xml:space="preserve"> </w:t>
      </w:r>
      <w:r w:rsidRPr="008A520A">
        <w:rPr>
          <w:rFonts w:ascii="Times New Roman" w:hAnsi="Times New Roman" w:cs="Times New Roman"/>
          <w:b/>
        </w:rPr>
        <w:t>qualità</w:t>
      </w:r>
      <w:r w:rsidRPr="008A520A">
        <w:rPr>
          <w:rFonts w:ascii="Times New Roman" w:hAnsi="Times New Roman" w:cs="Times New Roman"/>
          <w:b/>
          <w:spacing w:val="-6"/>
        </w:rPr>
        <w:t xml:space="preserve"> </w:t>
      </w:r>
      <w:r w:rsidRPr="008A520A">
        <w:rPr>
          <w:rFonts w:ascii="Times New Roman" w:hAnsi="Times New Roman" w:cs="Times New Roman"/>
          <w:b/>
        </w:rPr>
        <w:t>di</w:t>
      </w:r>
      <w:r w:rsidRPr="008A520A">
        <w:rPr>
          <w:rFonts w:ascii="Times New Roman" w:hAnsi="Times New Roman" w:cs="Times New Roman"/>
          <w:b/>
          <w:spacing w:val="-7"/>
        </w:rPr>
        <w:t xml:space="preserve"> </w:t>
      </w:r>
      <w:r w:rsidRPr="008A520A">
        <w:rPr>
          <w:rFonts w:ascii="Times New Roman" w:hAnsi="Times New Roman" w:cs="Times New Roman"/>
          <w:b/>
        </w:rPr>
        <w:t>rappresentante</w:t>
      </w:r>
      <w:r w:rsidRPr="008A520A">
        <w:rPr>
          <w:rFonts w:ascii="Times New Roman" w:hAnsi="Times New Roman" w:cs="Times New Roman"/>
          <w:b/>
          <w:spacing w:val="-6"/>
        </w:rPr>
        <w:t xml:space="preserve"> </w:t>
      </w:r>
      <w:r w:rsidRPr="008A520A">
        <w:rPr>
          <w:rFonts w:ascii="Times New Roman" w:hAnsi="Times New Roman" w:cs="Times New Roman"/>
          <w:b/>
        </w:rPr>
        <w:t>legale/titolare</w:t>
      </w:r>
      <w:r w:rsidRPr="008A520A">
        <w:rPr>
          <w:rFonts w:ascii="Times New Roman" w:hAnsi="Times New Roman" w:cs="Times New Roman"/>
          <w:b/>
          <w:spacing w:val="-5"/>
        </w:rPr>
        <w:t xml:space="preserve"> </w:t>
      </w:r>
      <w:r w:rsidRPr="008A520A">
        <w:rPr>
          <w:rFonts w:ascii="Times New Roman" w:hAnsi="Times New Roman" w:cs="Times New Roman"/>
          <w:b/>
        </w:rPr>
        <w:t>dell’impresa</w:t>
      </w:r>
      <w:r w:rsidRPr="008A520A">
        <w:rPr>
          <w:rFonts w:ascii="Times New Roman" w:hAnsi="Times New Roman" w:cs="Times New Roman"/>
          <w:b/>
          <w:spacing w:val="-6"/>
        </w:rPr>
        <w:t xml:space="preserve"> </w:t>
      </w:r>
      <w:r w:rsidRPr="008A520A">
        <w:rPr>
          <w:rFonts w:ascii="Times New Roman" w:hAnsi="Times New Roman" w:cs="Times New Roman"/>
          <w:b/>
        </w:rPr>
        <w:t>di</w:t>
      </w:r>
      <w:r w:rsidRPr="008A520A">
        <w:rPr>
          <w:rFonts w:ascii="Times New Roman" w:hAnsi="Times New Roman" w:cs="Times New Roman"/>
          <w:b/>
          <w:spacing w:val="-6"/>
        </w:rPr>
        <w:t xml:space="preserve"> </w:t>
      </w:r>
      <w:r w:rsidRPr="008A520A">
        <w:rPr>
          <w:rFonts w:ascii="Times New Roman" w:hAnsi="Times New Roman" w:cs="Times New Roman"/>
          <w:b/>
        </w:rPr>
        <w:t>seguito</w:t>
      </w:r>
      <w:r w:rsidRPr="008A520A">
        <w:rPr>
          <w:rFonts w:ascii="Times New Roman" w:hAnsi="Times New Roman" w:cs="Times New Roman"/>
          <w:b/>
          <w:spacing w:val="-7"/>
        </w:rPr>
        <w:t xml:space="preserve"> </w:t>
      </w:r>
      <w:r w:rsidRPr="008A520A">
        <w:rPr>
          <w:rFonts w:ascii="Times New Roman" w:hAnsi="Times New Roman" w:cs="Times New Roman"/>
          <w:b/>
          <w:spacing w:val="-2"/>
        </w:rPr>
        <w:t>indicata:</w:t>
      </w:r>
    </w:p>
    <w:p w14:paraId="1FB45DD2" w14:textId="77777777" w:rsidR="008A520A" w:rsidRPr="008A520A" w:rsidRDefault="008A520A" w:rsidP="008A520A">
      <w:pPr>
        <w:pStyle w:val="Corpotesto"/>
        <w:widowControl w:val="0"/>
        <w:tabs>
          <w:tab w:val="left" w:pos="8936"/>
        </w:tabs>
        <w:spacing w:before="253"/>
        <w:ind w:left="232"/>
        <w:jc w:val="both"/>
        <w:rPr>
          <w:sz w:val="24"/>
          <w:szCs w:val="24"/>
        </w:rPr>
      </w:pPr>
      <w:r w:rsidRPr="008A520A">
        <w:rPr>
          <w:sz w:val="24"/>
          <w:szCs w:val="24"/>
        </w:rPr>
        <w:t xml:space="preserve">Ragione sociale </w:t>
      </w:r>
      <w:r w:rsidRPr="008A520A">
        <w:rPr>
          <w:sz w:val="24"/>
          <w:szCs w:val="24"/>
          <w:u w:val="single"/>
        </w:rPr>
        <w:tab/>
      </w:r>
    </w:p>
    <w:p w14:paraId="657FF669" w14:textId="77777777" w:rsidR="008A520A" w:rsidRPr="008A520A" w:rsidRDefault="008A520A" w:rsidP="008A520A">
      <w:pPr>
        <w:pStyle w:val="Corpotesto"/>
        <w:widowControl w:val="0"/>
        <w:spacing w:before="67"/>
        <w:jc w:val="both"/>
        <w:rPr>
          <w:sz w:val="24"/>
          <w:szCs w:val="24"/>
        </w:rPr>
      </w:pPr>
    </w:p>
    <w:p w14:paraId="791D1207" w14:textId="77777777" w:rsidR="008A520A" w:rsidRPr="008A520A" w:rsidRDefault="008A520A" w:rsidP="008A520A">
      <w:pPr>
        <w:pStyle w:val="Corpotesto"/>
        <w:widowControl w:val="0"/>
        <w:tabs>
          <w:tab w:val="left" w:pos="8847"/>
        </w:tabs>
        <w:ind w:left="232"/>
        <w:jc w:val="both"/>
        <w:rPr>
          <w:sz w:val="24"/>
          <w:szCs w:val="24"/>
        </w:rPr>
      </w:pPr>
      <w:r w:rsidRPr="008A520A">
        <w:rPr>
          <w:sz w:val="24"/>
          <w:szCs w:val="24"/>
        </w:rPr>
        <w:t>Sede</w:t>
      </w:r>
      <w:r w:rsidRPr="008A520A">
        <w:rPr>
          <w:spacing w:val="-1"/>
          <w:sz w:val="24"/>
          <w:szCs w:val="24"/>
        </w:rPr>
        <w:t xml:space="preserve"> </w:t>
      </w:r>
      <w:r w:rsidRPr="008A520A">
        <w:rPr>
          <w:sz w:val="24"/>
          <w:szCs w:val="24"/>
        </w:rPr>
        <w:t>legale:</w:t>
      </w:r>
      <w:r w:rsidRPr="008A520A">
        <w:rPr>
          <w:spacing w:val="-1"/>
          <w:sz w:val="24"/>
          <w:szCs w:val="24"/>
        </w:rPr>
        <w:t xml:space="preserve"> </w:t>
      </w:r>
      <w:r w:rsidRPr="008A520A">
        <w:rPr>
          <w:sz w:val="24"/>
          <w:szCs w:val="24"/>
        </w:rPr>
        <w:t>Via</w:t>
      </w:r>
      <w:r w:rsidRPr="008A520A">
        <w:rPr>
          <w:spacing w:val="-4"/>
          <w:sz w:val="24"/>
          <w:szCs w:val="24"/>
        </w:rPr>
        <w:t xml:space="preserve"> </w:t>
      </w:r>
      <w:r w:rsidRPr="008A520A">
        <w:rPr>
          <w:sz w:val="24"/>
          <w:szCs w:val="24"/>
          <w:u w:val="single"/>
        </w:rPr>
        <w:tab/>
      </w:r>
    </w:p>
    <w:p w14:paraId="6B49885B" w14:textId="77777777" w:rsidR="008A520A" w:rsidRPr="008A520A" w:rsidRDefault="008A520A" w:rsidP="008A520A">
      <w:pPr>
        <w:pStyle w:val="Corpotesto"/>
        <w:widowControl w:val="0"/>
        <w:spacing w:before="66"/>
        <w:jc w:val="both"/>
        <w:rPr>
          <w:sz w:val="24"/>
          <w:szCs w:val="24"/>
        </w:rPr>
      </w:pPr>
    </w:p>
    <w:p w14:paraId="7F0107F6" w14:textId="77777777" w:rsidR="008A520A" w:rsidRPr="008A520A" w:rsidRDefault="008A520A" w:rsidP="008A520A">
      <w:pPr>
        <w:pStyle w:val="Corpotesto"/>
        <w:widowControl w:val="0"/>
        <w:tabs>
          <w:tab w:val="left" w:pos="1892"/>
          <w:tab w:val="left" w:pos="5588"/>
          <w:tab w:val="left" w:pos="8919"/>
        </w:tabs>
        <w:ind w:left="232"/>
        <w:jc w:val="both"/>
        <w:rPr>
          <w:sz w:val="24"/>
          <w:szCs w:val="24"/>
        </w:rPr>
      </w:pPr>
      <w:r w:rsidRPr="008A520A">
        <w:rPr>
          <w:sz w:val="24"/>
          <w:szCs w:val="24"/>
        </w:rPr>
        <w:t xml:space="preserve">CAP </w:t>
      </w:r>
      <w:r w:rsidRPr="008A520A">
        <w:rPr>
          <w:sz w:val="24"/>
          <w:szCs w:val="24"/>
          <w:u w:val="single"/>
        </w:rPr>
        <w:tab/>
      </w:r>
      <w:r w:rsidRPr="008A520A">
        <w:rPr>
          <w:sz w:val="24"/>
          <w:szCs w:val="24"/>
        </w:rPr>
        <w:t xml:space="preserve">Comune </w:t>
      </w:r>
      <w:r w:rsidRPr="008A520A">
        <w:rPr>
          <w:sz w:val="24"/>
          <w:szCs w:val="24"/>
          <w:u w:val="single"/>
        </w:rPr>
        <w:tab/>
      </w:r>
      <w:r w:rsidRPr="008A520A">
        <w:rPr>
          <w:sz w:val="24"/>
          <w:szCs w:val="24"/>
        </w:rPr>
        <w:t xml:space="preserve">Provincia </w:t>
      </w:r>
      <w:r w:rsidRPr="008A520A">
        <w:rPr>
          <w:sz w:val="24"/>
          <w:szCs w:val="24"/>
          <w:u w:val="single"/>
        </w:rPr>
        <w:tab/>
      </w:r>
    </w:p>
    <w:p w14:paraId="659B60C6" w14:textId="77777777" w:rsidR="008A520A" w:rsidRPr="008A520A" w:rsidRDefault="008A520A" w:rsidP="008A520A">
      <w:pPr>
        <w:pStyle w:val="Corpotesto"/>
        <w:widowControl w:val="0"/>
        <w:spacing w:before="65"/>
        <w:jc w:val="both"/>
        <w:rPr>
          <w:sz w:val="24"/>
          <w:szCs w:val="24"/>
        </w:rPr>
      </w:pPr>
    </w:p>
    <w:p w14:paraId="14DC883D" w14:textId="77777777" w:rsidR="008A520A" w:rsidRPr="008A520A" w:rsidRDefault="008A520A" w:rsidP="008A520A">
      <w:pPr>
        <w:pStyle w:val="Corpotesto"/>
        <w:widowControl w:val="0"/>
        <w:tabs>
          <w:tab w:val="left" w:pos="8852"/>
        </w:tabs>
        <w:ind w:left="232"/>
        <w:jc w:val="both"/>
        <w:rPr>
          <w:sz w:val="24"/>
          <w:szCs w:val="24"/>
        </w:rPr>
      </w:pPr>
      <w:r w:rsidRPr="008A520A">
        <w:rPr>
          <w:sz w:val="24"/>
          <w:szCs w:val="24"/>
        </w:rPr>
        <w:t xml:space="preserve">Cod. </w:t>
      </w:r>
      <w:proofErr w:type="spellStart"/>
      <w:r w:rsidRPr="008A520A">
        <w:rPr>
          <w:sz w:val="24"/>
          <w:szCs w:val="24"/>
        </w:rPr>
        <w:t>fisc</w:t>
      </w:r>
      <w:proofErr w:type="spellEnd"/>
      <w:r w:rsidRPr="008A520A">
        <w:rPr>
          <w:spacing w:val="-1"/>
          <w:sz w:val="24"/>
          <w:szCs w:val="24"/>
        </w:rPr>
        <w:t xml:space="preserve"> </w:t>
      </w:r>
      <w:r w:rsidRPr="008A520A">
        <w:rPr>
          <w:sz w:val="24"/>
          <w:szCs w:val="24"/>
          <w:u w:val="single"/>
        </w:rPr>
        <w:tab/>
      </w:r>
    </w:p>
    <w:p w14:paraId="6B634CBF" w14:textId="77777777" w:rsidR="008A520A" w:rsidRPr="008A520A" w:rsidRDefault="008A520A" w:rsidP="008A520A">
      <w:pPr>
        <w:pStyle w:val="Corpotesto"/>
        <w:widowControl w:val="0"/>
        <w:spacing w:before="66"/>
        <w:jc w:val="both"/>
        <w:rPr>
          <w:sz w:val="24"/>
          <w:szCs w:val="24"/>
        </w:rPr>
      </w:pPr>
    </w:p>
    <w:p w14:paraId="5B842B41" w14:textId="77777777" w:rsidR="008A520A" w:rsidRPr="008A520A" w:rsidRDefault="008A520A" w:rsidP="008A520A">
      <w:pPr>
        <w:pStyle w:val="Corpotesto"/>
        <w:widowControl w:val="0"/>
        <w:ind w:left="232"/>
        <w:jc w:val="both"/>
        <w:rPr>
          <w:sz w:val="24"/>
          <w:szCs w:val="24"/>
        </w:rPr>
      </w:pPr>
      <w:r w:rsidRPr="008A520A">
        <w:rPr>
          <w:sz w:val="24"/>
          <w:szCs w:val="24"/>
        </w:rPr>
        <w:t>classificazione</w:t>
      </w:r>
      <w:r w:rsidRPr="008A520A">
        <w:rPr>
          <w:spacing w:val="-10"/>
          <w:sz w:val="24"/>
          <w:szCs w:val="24"/>
        </w:rPr>
        <w:t xml:space="preserve"> </w:t>
      </w:r>
      <w:r w:rsidRPr="008A520A">
        <w:rPr>
          <w:sz w:val="24"/>
          <w:szCs w:val="24"/>
        </w:rPr>
        <w:t>delle</w:t>
      </w:r>
      <w:r w:rsidRPr="008A520A">
        <w:rPr>
          <w:spacing w:val="-8"/>
          <w:sz w:val="24"/>
          <w:szCs w:val="24"/>
        </w:rPr>
        <w:t xml:space="preserve"> </w:t>
      </w:r>
      <w:r w:rsidRPr="008A520A">
        <w:rPr>
          <w:sz w:val="24"/>
          <w:szCs w:val="24"/>
        </w:rPr>
        <w:t>attività</w:t>
      </w:r>
      <w:r w:rsidRPr="008A520A">
        <w:rPr>
          <w:spacing w:val="-9"/>
          <w:sz w:val="24"/>
          <w:szCs w:val="24"/>
        </w:rPr>
        <w:t xml:space="preserve"> </w:t>
      </w:r>
      <w:r w:rsidRPr="008A520A">
        <w:rPr>
          <w:sz w:val="24"/>
          <w:szCs w:val="24"/>
        </w:rPr>
        <w:t>economiche</w:t>
      </w:r>
      <w:r w:rsidRPr="008A520A">
        <w:rPr>
          <w:spacing w:val="-7"/>
          <w:sz w:val="24"/>
          <w:szCs w:val="24"/>
        </w:rPr>
        <w:t xml:space="preserve"> </w:t>
      </w:r>
      <w:r w:rsidRPr="008A520A">
        <w:rPr>
          <w:sz w:val="24"/>
          <w:szCs w:val="24"/>
        </w:rPr>
        <w:t>predisposta</w:t>
      </w:r>
      <w:r w:rsidRPr="008A520A">
        <w:rPr>
          <w:spacing w:val="-6"/>
          <w:sz w:val="24"/>
          <w:szCs w:val="24"/>
        </w:rPr>
        <w:t xml:space="preserve"> </w:t>
      </w:r>
      <w:r w:rsidRPr="008A520A">
        <w:rPr>
          <w:sz w:val="24"/>
          <w:szCs w:val="24"/>
        </w:rPr>
        <w:t>dall’ISTAT</w:t>
      </w:r>
      <w:r w:rsidRPr="008A520A">
        <w:rPr>
          <w:spacing w:val="-6"/>
          <w:sz w:val="24"/>
          <w:szCs w:val="24"/>
        </w:rPr>
        <w:t xml:space="preserve"> </w:t>
      </w:r>
      <w:r w:rsidRPr="008A520A">
        <w:rPr>
          <w:sz w:val="24"/>
          <w:szCs w:val="24"/>
        </w:rPr>
        <w:t>(codice</w:t>
      </w:r>
      <w:r w:rsidRPr="008A520A">
        <w:rPr>
          <w:spacing w:val="-7"/>
          <w:sz w:val="24"/>
          <w:szCs w:val="24"/>
        </w:rPr>
        <w:t xml:space="preserve"> </w:t>
      </w:r>
      <w:r w:rsidRPr="008A520A">
        <w:rPr>
          <w:sz w:val="24"/>
          <w:szCs w:val="24"/>
        </w:rPr>
        <w:t>ATECO</w:t>
      </w:r>
      <w:r w:rsidRPr="008A520A">
        <w:rPr>
          <w:spacing w:val="-6"/>
          <w:sz w:val="24"/>
          <w:szCs w:val="24"/>
        </w:rPr>
        <w:t xml:space="preserve"> </w:t>
      </w:r>
      <w:r w:rsidRPr="008A520A">
        <w:rPr>
          <w:sz w:val="24"/>
          <w:szCs w:val="24"/>
        </w:rPr>
        <w:t>e</w:t>
      </w:r>
      <w:r w:rsidRPr="008A520A">
        <w:rPr>
          <w:spacing w:val="-5"/>
          <w:sz w:val="24"/>
          <w:szCs w:val="24"/>
        </w:rPr>
        <w:t xml:space="preserve"> </w:t>
      </w:r>
      <w:r w:rsidRPr="008A520A">
        <w:rPr>
          <w:spacing w:val="-2"/>
          <w:sz w:val="24"/>
          <w:szCs w:val="24"/>
        </w:rPr>
        <w:t>descrizione):</w:t>
      </w:r>
    </w:p>
    <w:p w14:paraId="3D597505" w14:textId="77777777" w:rsidR="008A520A" w:rsidRDefault="008A520A" w:rsidP="008A520A">
      <w:pPr>
        <w:pStyle w:val="Corpotesto"/>
        <w:widowControl w:val="0"/>
        <w:spacing w:before="108"/>
        <w:jc w:val="both"/>
        <w:rPr>
          <w:sz w:val="24"/>
          <w:szCs w:val="24"/>
        </w:rPr>
      </w:pPr>
      <w:r w:rsidRPr="008A520A"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48B7D3ED" wp14:editId="4F4A01A4">
                <wp:simplePos x="0" y="0"/>
                <wp:positionH relativeFrom="page">
                  <wp:posOffset>719327</wp:posOffset>
                </wp:positionH>
                <wp:positionV relativeFrom="paragraph">
                  <wp:posOffset>238947</wp:posOffset>
                </wp:positionV>
                <wp:extent cx="5423535" cy="127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235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23535">
                              <a:moveTo>
                                <a:pt x="0" y="0"/>
                              </a:moveTo>
                              <a:lnTo>
                                <a:pt x="5422965" y="0"/>
                              </a:lnTo>
                            </a:path>
                          </a:pathLst>
                        </a:custGeom>
                        <a:ln w="910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522503" id="Graphic 1" o:spid="_x0000_s1026" style="position:absolute;margin-left:56.65pt;margin-top:18.8pt;width:427.05pt;height:.1pt;z-index:-251651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4235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" path="m,l5422965,e" filled="f" strokeweight=".25289mm">
                <v:path arrowok="t"/>
                <w10:wrap type="topAndBottom" anchorx="page"/>
              </v:shape>
            </w:pict>
          </mc:Fallback>
        </mc:AlternateContent>
      </w:r>
    </w:p>
    <w:p w14:paraId="75171473" w14:textId="77777777" w:rsidR="008A520A" w:rsidRDefault="008A520A" w:rsidP="008A520A">
      <w:pPr>
        <w:pStyle w:val="Corpotesto"/>
        <w:widowControl w:val="0"/>
        <w:spacing w:before="108"/>
        <w:jc w:val="both"/>
        <w:rPr>
          <w:sz w:val="24"/>
          <w:szCs w:val="24"/>
        </w:rPr>
      </w:pPr>
    </w:p>
    <w:p w14:paraId="3F0F7B3D" w14:textId="2BEB187C" w:rsidR="008A520A" w:rsidRPr="008A520A" w:rsidRDefault="008A520A" w:rsidP="008A520A">
      <w:pPr>
        <w:pStyle w:val="Corpotesto"/>
        <w:widowControl w:val="0"/>
        <w:spacing w:before="108"/>
        <w:jc w:val="both"/>
        <w:rPr>
          <w:sz w:val="24"/>
          <w:szCs w:val="24"/>
        </w:rPr>
      </w:pPr>
      <w:r w:rsidRPr="008A520A">
        <w:rPr>
          <w:sz w:val="24"/>
          <w:szCs w:val="24"/>
        </w:rPr>
        <w:t>consapevole che, qualora emerga la non veridicità del contenuto della presente dichiarazione, vedrà decadere il diritto, eventualmente concesso, alla fruizione dei benefici di cui alla misura agevolativa in oggetto,</w:t>
      </w:r>
      <w:r w:rsidRPr="008A520A">
        <w:rPr>
          <w:spacing w:val="-4"/>
          <w:sz w:val="24"/>
          <w:szCs w:val="24"/>
        </w:rPr>
        <w:t xml:space="preserve"> </w:t>
      </w:r>
      <w:r w:rsidRPr="008A520A">
        <w:rPr>
          <w:sz w:val="24"/>
          <w:szCs w:val="24"/>
        </w:rPr>
        <w:t>ferme</w:t>
      </w:r>
      <w:r w:rsidRPr="008A520A">
        <w:rPr>
          <w:spacing w:val="-3"/>
          <w:sz w:val="24"/>
          <w:szCs w:val="24"/>
        </w:rPr>
        <w:t xml:space="preserve"> </w:t>
      </w:r>
      <w:r w:rsidRPr="008A520A">
        <w:rPr>
          <w:sz w:val="24"/>
          <w:szCs w:val="24"/>
        </w:rPr>
        <w:t>restando</w:t>
      </w:r>
      <w:r w:rsidRPr="008A520A">
        <w:rPr>
          <w:spacing w:val="-3"/>
          <w:sz w:val="24"/>
          <w:szCs w:val="24"/>
        </w:rPr>
        <w:t xml:space="preserve"> </w:t>
      </w:r>
      <w:r w:rsidRPr="008A520A">
        <w:rPr>
          <w:sz w:val="24"/>
          <w:szCs w:val="24"/>
        </w:rPr>
        <w:t>le</w:t>
      </w:r>
      <w:r w:rsidRPr="008A520A">
        <w:rPr>
          <w:spacing w:val="-5"/>
          <w:sz w:val="24"/>
          <w:szCs w:val="24"/>
        </w:rPr>
        <w:t xml:space="preserve"> </w:t>
      </w:r>
      <w:r w:rsidRPr="008A520A">
        <w:rPr>
          <w:sz w:val="24"/>
          <w:szCs w:val="24"/>
        </w:rPr>
        <w:t>sanzioni</w:t>
      </w:r>
      <w:r w:rsidRPr="008A520A">
        <w:rPr>
          <w:spacing w:val="-1"/>
          <w:sz w:val="24"/>
          <w:szCs w:val="24"/>
        </w:rPr>
        <w:t xml:space="preserve"> </w:t>
      </w:r>
      <w:r w:rsidRPr="008A520A">
        <w:rPr>
          <w:sz w:val="24"/>
          <w:szCs w:val="24"/>
        </w:rPr>
        <w:t>penali</w:t>
      </w:r>
      <w:r w:rsidRPr="008A520A">
        <w:rPr>
          <w:spacing w:val="-5"/>
          <w:sz w:val="24"/>
          <w:szCs w:val="24"/>
        </w:rPr>
        <w:t xml:space="preserve"> </w:t>
      </w:r>
      <w:r w:rsidRPr="008A520A">
        <w:rPr>
          <w:sz w:val="24"/>
          <w:szCs w:val="24"/>
        </w:rPr>
        <w:t>stabilite</w:t>
      </w:r>
      <w:r w:rsidRPr="008A520A">
        <w:rPr>
          <w:spacing w:val="-1"/>
          <w:sz w:val="24"/>
          <w:szCs w:val="24"/>
        </w:rPr>
        <w:t xml:space="preserve"> </w:t>
      </w:r>
      <w:r w:rsidRPr="008A520A">
        <w:rPr>
          <w:sz w:val="24"/>
          <w:szCs w:val="24"/>
        </w:rPr>
        <w:t>dall'articolo</w:t>
      </w:r>
      <w:r w:rsidRPr="008A520A">
        <w:rPr>
          <w:spacing w:val="-2"/>
          <w:sz w:val="24"/>
          <w:szCs w:val="24"/>
        </w:rPr>
        <w:t xml:space="preserve"> </w:t>
      </w:r>
      <w:r w:rsidRPr="008A520A">
        <w:rPr>
          <w:sz w:val="24"/>
          <w:szCs w:val="24"/>
        </w:rPr>
        <w:t>76</w:t>
      </w:r>
      <w:r w:rsidRPr="008A520A">
        <w:rPr>
          <w:spacing w:val="-3"/>
          <w:sz w:val="24"/>
          <w:szCs w:val="24"/>
        </w:rPr>
        <w:t xml:space="preserve"> </w:t>
      </w:r>
      <w:r w:rsidRPr="008A520A">
        <w:rPr>
          <w:sz w:val="24"/>
          <w:szCs w:val="24"/>
        </w:rPr>
        <w:t>del</w:t>
      </w:r>
      <w:r w:rsidRPr="008A520A">
        <w:rPr>
          <w:spacing w:val="-4"/>
          <w:sz w:val="24"/>
          <w:szCs w:val="24"/>
        </w:rPr>
        <w:t xml:space="preserve"> </w:t>
      </w:r>
      <w:r w:rsidRPr="008A520A">
        <w:rPr>
          <w:sz w:val="24"/>
          <w:szCs w:val="24"/>
        </w:rPr>
        <w:t>D.P.R.</w:t>
      </w:r>
      <w:r w:rsidRPr="008A520A">
        <w:rPr>
          <w:spacing w:val="-5"/>
          <w:sz w:val="24"/>
          <w:szCs w:val="24"/>
        </w:rPr>
        <w:t xml:space="preserve"> </w:t>
      </w:r>
      <w:r w:rsidRPr="008A520A">
        <w:rPr>
          <w:sz w:val="24"/>
          <w:szCs w:val="24"/>
        </w:rPr>
        <w:t>445/2000</w:t>
      </w:r>
      <w:r w:rsidRPr="008A520A">
        <w:rPr>
          <w:spacing w:val="-3"/>
          <w:sz w:val="24"/>
          <w:szCs w:val="24"/>
        </w:rPr>
        <w:t xml:space="preserve"> </w:t>
      </w:r>
      <w:r w:rsidRPr="008A520A">
        <w:rPr>
          <w:sz w:val="24"/>
          <w:szCs w:val="24"/>
        </w:rPr>
        <w:t>per</w:t>
      </w:r>
      <w:r w:rsidRPr="008A520A">
        <w:rPr>
          <w:spacing w:val="-4"/>
          <w:sz w:val="24"/>
          <w:szCs w:val="24"/>
        </w:rPr>
        <w:t xml:space="preserve"> </w:t>
      </w:r>
      <w:r w:rsidRPr="008A520A">
        <w:rPr>
          <w:sz w:val="24"/>
          <w:szCs w:val="24"/>
        </w:rPr>
        <w:t>false</w:t>
      </w:r>
      <w:r w:rsidRPr="008A520A">
        <w:rPr>
          <w:spacing w:val="-3"/>
          <w:sz w:val="24"/>
          <w:szCs w:val="24"/>
        </w:rPr>
        <w:t xml:space="preserve"> </w:t>
      </w:r>
      <w:r w:rsidRPr="008A520A">
        <w:rPr>
          <w:sz w:val="24"/>
          <w:szCs w:val="24"/>
        </w:rPr>
        <w:t>attestazioni e mendaci dichiarazioni,</w:t>
      </w:r>
    </w:p>
    <w:p w14:paraId="4FF79FBC" w14:textId="77777777" w:rsidR="008A520A" w:rsidRPr="008A520A" w:rsidRDefault="008A520A" w:rsidP="008A520A">
      <w:pPr>
        <w:widowControl w:val="0"/>
        <w:spacing w:before="200" w:line="267" w:lineRule="exact"/>
        <w:ind w:left="1" w:right="1"/>
        <w:jc w:val="both"/>
        <w:rPr>
          <w:rFonts w:ascii="Times New Roman" w:hAnsi="Times New Roman" w:cs="Times New Roman"/>
          <w:b/>
        </w:rPr>
      </w:pPr>
      <w:r w:rsidRPr="008A520A">
        <w:rPr>
          <w:rFonts w:ascii="Times New Roman" w:hAnsi="Times New Roman" w:cs="Times New Roman"/>
          <w:b/>
          <w:spacing w:val="-2"/>
        </w:rPr>
        <w:t>DICHIARA</w:t>
      </w:r>
    </w:p>
    <w:p w14:paraId="69B7E18F" w14:textId="77777777" w:rsidR="008A520A" w:rsidRPr="008A520A" w:rsidRDefault="008A520A" w:rsidP="008A520A">
      <w:pPr>
        <w:pStyle w:val="Corpotesto"/>
        <w:widowControl w:val="0"/>
        <w:ind w:left="232" w:right="228"/>
        <w:jc w:val="both"/>
        <w:rPr>
          <w:sz w:val="24"/>
          <w:szCs w:val="24"/>
        </w:rPr>
      </w:pPr>
      <w:r w:rsidRPr="008A520A">
        <w:rPr>
          <w:sz w:val="24"/>
          <w:szCs w:val="24"/>
        </w:rPr>
        <w:t>consapevole delle responsabilità penali e degli effetti amministrativi derivanti dalla falsità in atti e dalle dichiarazioni mendaci (così</w:t>
      </w:r>
      <w:r w:rsidRPr="008A520A">
        <w:rPr>
          <w:spacing w:val="-1"/>
          <w:sz w:val="24"/>
          <w:szCs w:val="24"/>
        </w:rPr>
        <w:t xml:space="preserve"> </w:t>
      </w:r>
      <w:r w:rsidRPr="008A520A">
        <w:rPr>
          <w:sz w:val="24"/>
          <w:szCs w:val="24"/>
        </w:rPr>
        <w:t>come previsto dagli artt. 75 e 76 del D.P.R. n. 445 del</w:t>
      </w:r>
      <w:r w:rsidRPr="008A520A">
        <w:rPr>
          <w:spacing w:val="-1"/>
          <w:sz w:val="24"/>
          <w:szCs w:val="24"/>
        </w:rPr>
        <w:t xml:space="preserve"> </w:t>
      </w:r>
      <w:r w:rsidRPr="008A520A">
        <w:rPr>
          <w:sz w:val="24"/>
          <w:szCs w:val="24"/>
        </w:rPr>
        <w:t>28.12.2000), ai sensi</w:t>
      </w:r>
      <w:r w:rsidRPr="008A520A">
        <w:rPr>
          <w:spacing w:val="-1"/>
          <w:sz w:val="24"/>
          <w:szCs w:val="24"/>
        </w:rPr>
        <w:t xml:space="preserve"> </w:t>
      </w:r>
      <w:r w:rsidRPr="008A520A">
        <w:rPr>
          <w:sz w:val="24"/>
          <w:szCs w:val="24"/>
        </w:rPr>
        <w:t>e per gli effetti di cui agli artt. 46 e 47 del medesimo D.P.R. n. 445 del 28.12.2000</w:t>
      </w:r>
    </w:p>
    <w:p w14:paraId="4E552B3A" w14:textId="77777777" w:rsidR="008A520A" w:rsidRPr="008A520A" w:rsidRDefault="008A520A" w:rsidP="008A520A">
      <w:pPr>
        <w:pStyle w:val="Corpotesto"/>
        <w:widowControl w:val="0"/>
        <w:spacing w:before="60"/>
        <w:jc w:val="both"/>
        <w:rPr>
          <w:sz w:val="24"/>
          <w:szCs w:val="24"/>
        </w:rPr>
      </w:pPr>
    </w:p>
    <w:p w14:paraId="1AEEA363" w14:textId="576AEB00" w:rsidR="008A520A" w:rsidRPr="008A520A" w:rsidRDefault="008A520A" w:rsidP="008A520A">
      <w:pPr>
        <w:widowControl w:val="0"/>
        <w:ind w:left="232"/>
        <w:jc w:val="both"/>
        <w:rPr>
          <w:rFonts w:ascii="Times New Roman" w:hAnsi="Times New Roman" w:cs="Times New Roman"/>
          <w:b/>
        </w:rPr>
      </w:pPr>
      <w:r w:rsidRPr="008A520A">
        <w:rPr>
          <w:rFonts w:ascii="Times New Roman" w:hAnsi="Times New Roman" w:cs="Times New Roman"/>
          <w:b/>
          <w:u w:val="single"/>
        </w:rPr>
        <w:t>avendo</w:t>
      </w:r>
      <w:r w:rsidRPr="008A520A">
        <w:rPr>
          <w:rFonts w:ascii="Times New Roman" w:hAnsi="Times New Roman" w:cs="Times New Roman"/>
          <w:b/>
          <w:spacing w:val="-3"/>
          <w:u w:val="single"/>
        </w:rPr>
        <w:t xml:space="preserve"> </w:t>
      </w:r>
      <w:r w:rsidRPr="008A520A">
        <w:rPr>
          <w:rFonts w:ascii="Times New Roman" w:hAnsi="Times New Roman" w:cs="Times New Roman"/>
          <w:b/>
          <w:u w:val="single"/>
        </w:rPr>
        <w:t>preso</w:t>
      </w:r>
      <w:r w:rsidRPr="008A520A">
        <w:rPr>
          <w:rFonts w:ascii="Times New Roman" w:hAnsi="Times New Roman" w:cs="Times New Roman"/>
          <w:b/>
          <w:spacing w:val="-1"/>
          <w:u w:val="single"/>
        </w:rPr>
        <w:t xml:space="preserve"> </w:t>
      </w:r>
      <w:r w:rsidRPr="008A520A">
        <w:rPr>
          <w:rFonts w:ascii="Times New Roman" w:hAnsi="Times New Roman" w:cs="Times New Roman"/>
          <w:b/>
          <w:u w:val="single"/>
        </w:rPr>
        <w:t>visione</w:t>
      </w:r>
      <w:r w:rsidRPr="008A520A">
        <w:rPr>
          <w:rFonts w:ascii="Times New Roman" w:hAnsi="Times New Roman" w:cs="Times New Roman"/>
          <w:b/>
          <w:spacing w:val="-1"/>
          <w:u w:val="single"/>
        </w:rPr>
        <w:t xml:space="preserve"> </w:t>
      </w:r>
      <w:r w:rsidRPr="008A520A">
        <w:rPr>
          <w:rFonts w:ascii="Times New Roman" w:hAnsi="Times New Roman" w:cs="Times New Roman"/>
          <w:b/>
          <w:u w:val="single"/>
        </w:rPr>
        <w:t>delle</w:t>
      </w:r>
      <w:r w:rsidRPr="008A520A">
        <w:rPr>
          <w:rFonts w:ascii="Times New Roman" w:hAnsi="Times New Roman" w:cs="Times New Roman"/>
          <w:b/>
          <w:spacing w:val="-3"/>
          <w:u w:val="single"/>
        </w:rPr>
        <w:t xml:space="preserve"> </w:t>
      </w:r>
      <w:r w:rsidRPr="008A520A">
        <w:rPr>
          <w:rFonts w:ascii="Times New Roman" w:hAnsi="Times New Roman" w:cs="Times New Roman"/>
          <w:b/>
          <w:u w:val="single"/>
        </w:rPr>
        <w:t>istruzioni</w:t>
      </w:r>
      <w:r w:rsidRPr="008A520A">
        <w:rPr>
          <w:rFonts w:ascii="Times New Roman" w:hAnsi="Times New Roman" w:cs="Times New Roman"/>
          <w:b/>
          <w:spacing w:val="1"/>
          <w:u w:val="single"/>
        </w:rPr>
        <w:t xml:space="preserve"> </w:t>
      </w:r>
      <w:r w:rsidRPr="008A520A">
        <w:rPr>
          <w:rFonts w:ascii="Times New Roman" w:hAnsi="Times New Roman" w:cs="Times New Roman"/>
          <w:b/>
          <w:u w:val="single"/>
        </w:rPr>
        <w:t>inerenti</w:t>
      </w:r>
      <w:r w:rsidRPr="008A520A">
        <w:rPr>
          <w:rFonts w:ascii="Times New Roman" w:hAnsi="Times New Roman" w:cs="Times New Roman"/>
          <w:b/>
          <w:spacing w:val="1"/>
          <w:u w:val="single"/>
        </w:rPr>
        <w:t xml:space="preserve"> </w:t>
      </w:r>
      <w:proofErr w:type="gramStart"/>
      <w:r w:rsidRPr="008A520A">
        <w:rPr>
          <w:rFonts w:ascii="Times New Roman" w:hAnsi="Times New Roman" w:cs="Times New Roman"/>
          <w:b/>
          <w:u w:val="single"/>
        </w:rPr>
        <w:t>la</w:t>
      </w:r>
      <w:proofErr w:type="gramEnd"/>
      <w:r w:rsidRPr="008A520A">
        <w:rPr>
          <w:rFonts w:ascii="Times New Roman" w:hAnsi="Times New Roman" w:cs="Times New Roman"/>
          <w:b/>
          <w:spacing w:val="-1"/>
          <w:u w:val="single"/>
        </w:rPr>
        <w:t xml:space="preserve"> </w:t>
      </w:r>
      <w:r w:rsidRPr="008A520A">
        <w:rPr>
          <w:rFonts w:ascii="Times New Roman" w:hAnsi="Times New Roman" w:cs="Times New Roman"/>
          <w:b/>
          <w:u w:val="single"/>
        </w:rPr>
        <w:t>definizione di</w:t>
      </w:r>
      <w:r w:rsidRPr="008A520A">
        <w:rPr>
          <w:rFonts w:ascii="Times New Roman" w:hAnsi="Times New Roman" w:cs="Times New Roman"/>
          <w:b/>
          <w:spacing w:val="1"/>
          <w:u w:val="single"/>
        </w:rPr>
        <w:t xml:space="preserve"> </w:t>
      </w:r>
      <w:r w:rsidRPr="008A520A">
        <w:rPr>
          <w:rFonts w:ascii="Times New Roman" w:hAnsi="Times New Roman" w:cs="Times New Roman"/>
          <w:b/>
          <w:u w:val="single"/>
        </w:rPr>
        <w:t>“titolare</w:t>
      </w:r>
      <w:r w:rsidRPr="008A520A">
        <w:rPr>
          <w:rFonts w:ascii="Times New Roman" w:hAnsi="Times New Roman" w:cs="Times New Roman"/>
          <w:b/>
          <w:spacing w:val="-1"/>
          <w:u w:val="single"/>
        </w:rPr>
        <w:t xml:space="preserve"> </w:t>
      </w:r>
      <w:r w:rsidRPr="008A520A">
        <w:rPr>
          <w:rFonts w:ascii="Times New Roman" w:hAnsi="Times New Roman" w:cs="Times New Roman"/>
          <w:b/>
          <w:u w:val="single"/>
        </w:rPr>
        <w:t>effettivo” e</w:t>
      </w:r>
      <w:r w:rsidRPr="008A520A">
        <w:rPr>
          <w:rFonts w:ascii="Times New Roman" w:hAnsi="Times New Roman" w:cs="Times New Roman"/>
          <w:b/>
          <w:spacing w:val="-1"/>
          <w:u w:val="single"/>
        </w:rPr>
        <w:t xml:space="preserve"> </w:t>
      </w:r>
      <w:r w:rsidRPr="008A520A">
        <w:rPr>
          <w:rFonts w:ascii="Times New Roman" w:hAnsi="Times New Roman" w:cs="Times New Roman"/>
          <w:b/>
          <w:u w:val="single"/>
        </w:rPr>
        <w:t>le</w:t>
      </w:r>
      <w:r w:rsidRPr="008A520A">
        <w:rPr>
          <w:rFonts w:ascii="Times New Roman" w:hAnsi="Times New Roman" w:cs="Times New Roman"/>
          <w:b/>
          <w:spacing w:val="-1"/>
          <w:u w:val="single"/>
        </w:rPr>
        <w:t xml:space="preserve"> </w:t>
      </w:r>
      <w:r w:rsidRPr="008A520A">
        <w:rPr>
          <w:rFonts w:ascii="Times New Roman" w:hAnsi="Times New Roman" w:cs="Times New Roman"/>
          <w:b/>
          <w:u w:val="single"/>
        </w:rPr>
        <w:t>relative</w:t>
      </w:r>
      <w:r w:rsidRPr="008A520A">
        <w:rPr>
          <w:rFonts w:ascii="Times New Roman" w:hAnsi="Times New Roman" w:cs="Times New Roman"/>
          <w:b/>
          <w:spacing w:val="-1"/>
          <w:u w:val="single"/>
        </w:rPr>
        <w:t xml:space="preserve"> </w:t>
      </w:r>
      <w:r w:rsidRPr="008A520A">
        <w:rPr>
          <w:rFonts w:ascii="Times New Roman" w:hAnsi="Times New Roman" w:cs="Times New Roman"/>
          <w:b/>
          <w:u w:val="single"/>
        </w:rPr>
        <w:t xml:space="preserve">modalità </w:t>
      </w:r>
      <w:r w:rsidRPr="008A520A">
        <w:rPr>
          <w:rFonts w:ascii="Times New Roman" w:hAnsi="Times New Roman" w:cs="Times New Roman"/>
          <w:b/>
          <w:spacing w:val="-5"/>
          <w:u w:val="single"/>
        </w:rPr>
        <w:t>di</w:t>
      </w:r>
      <w:r>
        <w:rPr>
          <w:rFonts w:ascii="Times New Roman" w:hAnsi="Times New Roman" w:cs="Times New Roman"/>
          <w:b/>
          <w:spacing w:val="-5"/>
          <w:u w:val="single"/>
        </w:rPr>
        <w:t xml:space="preserve"> </w:t>
      </w:r>
      <w:r w:rsidRPr="008A520A">
        <w:rPr>
          <w:rFonts w:ascii="Times New Roman" w:hAnsi="Times New Roman" w:cs="Times New Roman"/>
          <w:b/>
          <w:u w:val="single"/>
        </w:rPr>
        <w:t>individuazione</w:t>
      </w:r>
      <w:r w:rsidRPr="008A520A">
        <w:rPr>
          <w:rFonts w:ascii="Times New Roman" w:hAnsi="Times New Roman" w:cs="Times New Roman"/>
          <w:b/>
          <w:spacing w:val="-6"/>
          <w:u w:val="single"/>
        </w:rPr>
        <w:t xml:space="preserve"> </w:t>
      </w:r>
      <w:r w:rsidRPr="008A520A">
        <w:rPr>
          <w:rFonts w:ascii="Times New Roman" w:hAnsi="Times New Roman" w:cs="Times New Roman"/>
          <w:b/>
          <w:u w:val="single"/>
        </w:rPr>
        <w:t>riportate</w:t>
      </w:r>
      <w:r w:rsidRPr="008A520A">
        <w:rPr>
          <w:rFonts w:ascii="Times New Roman" w:hAnsi="Times New Roman" w:cs="Times New Roman"/>
          <w:b/>
          <w:spacing w:val="-5"/>
          <w:u w:val="single"/>
        </w:rPr>
        <w:t xml:space="preserve"> </w:t>
      </w:r>
      <w:r w:rsidRPr="008A520A">
        <w:rPr>
          <w:rFonts w:ascii="Times New Roman" w:hAnsi="Times New Roman" w:cs="Times New Roman"/>
          <w:b/>
          <w:u w:val="single"/>
        </w:rPr>
        <w:t>in</w:t>
      </w:r>
      <w:r w:rsidRPr="008A520A">
        <w:rPr>
          <w:rFonts w:ascii="Times New Roman" w:hAnsi="Times New Roman" w:cs="Times New Roman"/>
          <w:b/>
          <w:spacing w:val="-8"/>
          <w:u w:val="single"/>
        </w:rPr>
        <w:t xml:space="preserve"> </w:t>
      </w:r>
      <w:r w:rsidRPr="008A520A">
        <w:rPr>
          <w:rFonts w:ascii="Times New Roman" w:hAnsi="Times New Roman" w:cs="Times New Roman"/>
          <w:b/>
          <w:u w:val="single"/>
        </w:rPr>
        <w:t>calce</w:t>
      </w:r>
      <w:r w:rsidRPr="008A520A">
        <w:rPr>
          <w:rFonts w:ascii="Times New Roman" w:hAnsi="Times New Roman" w:cs="Times New Roman"/>
          <w:b/>
          <w:spacing w:val="-2"/>
          <w:u w:val="single"/>
        </w:rPr>
        <w:t xml:space="preserve"> </w:t>
      </w:r>
      <w:r w:rsidRPr="008A520A">
        <w:rPr>
          <w:rFonts w:ascii="Times New Roman" w:hAnsi="Times New Roman" w:cs="Times New Roman"/>
          <w:b/>
          <w:u w:val="single"/>
        </w:rPr>
        <w:t>alla</w:t>
      </w:r>
      <w:r w:rsidRPr="008A520A">
        <w:rPr>
          <w:rFonts w:ascii="Times New Roman" w:hAnsi="Times New Roman" w:cs="Times New Roman"/>
          <w:b/>
          <w:spacing w:val="-6"/>
          <w:u w:val="single"/>
        </w:rPr>
        <w:t xml:space="preserve"> </w:t>
      </w:r>
      <w:r w:rsidRPr="008A520A">
        <w:rPr>
          <w:rFonts w:ascii="Times New Roman" w:hAnsi="Times New Roman" w:cs="Times New Roman"/>
          <w:b/>
          <w:u w:val="single"/>
        </w:rPr>
        <w:t>presente</w:t>
      </w:r>
      <w:r w:rsidRPr="008A520A">
        <w:rPr>
          <w:rFonts w:ascii="Times New Roman" w:hAnsi="Times New Roman" w:cs="Times New Roman"/>
          <w:b/>
          <w:spacing w:val="-4"/>
          <w:u w:val="single"/>
        </w:rPr>
        <w:t xml:space="preserve"> </w:t>
      </w:r>
      <w:r w:rsidRPr="008A520A">
        <w:rPr>
          <w:rFonts w:ascii="Times New Roman" w:hAnsi="Times New Roman" w:cs="Times New Roman"/>
          <w:b/>
          <w:spacing w:val="-2"/>
          <w:u w:val="single"/>
        </w:rPr>
        <w:t>dichiarazione:</w:t>
      </w:r>
    </w:p>
    <w:p w14:paraId="4FFEDB90" w14:textId="77777777" w:rsidR="008A520A" w:rsidRPr="008A520A" w:rsidRDefault="008A520A" w:rsidP="008A520A">
      <w:pPr>
        <w:pStyle w:val="Corpotesto"/>
        <w:widowControl w:val="0"/>
        <w:spacing w:before="120"/>
        <w:jc w:val="both"/>
        <w:rPr>
          <w:b/>
          <w:sz w:val="24"/>
          <w:szCs w:val="24"/>
        </w:rPr>
      </w:pPr>
    </w:p>
    <w:p w14:paraId="7F3A11E7" w14:textId="77777777" w:rsidR="008A520A" w:rsidRDefault="008A520A" w:rsidP="008A520A">
      <w:pPr>
        <w:widowControl w:val="0"/>
        <w:spacing w:before="1"/>
        <w:ind w:left="232"/>
        <w:jc w:val="both"/>
        <w:rPr>
          <w:rFonts w:ascii="Times New Roman" w:hAnsi="Times New Roman" w:cs="Times New Roman"/>
          <w:b/>
          <w:i/>
          <w:spacing w:val="-5"/>
        </w:rPr>
      </w:pPr>
      <w:r w:rsidRPr="008A520A">
        <w:rPr>
          <w:rFonts w:ascii="Times New Roman" w:hAnsi="Times New Roman" w:cs="Times New Roman"/>
          <w:b/>
          <w:i/>
        </w:rPr>
        <w:t>Opzione</w:t>
      </w:r>
      <w:r w:rsidRPr="008A520A">
        <w:rPr>
          <w:rFonts w:ascii="Times New Roman" w:hAnsi="Times New Roman" w:cs="Times New Roman"/>
          <w:b/>
          <w:i/>
          <w:spacing w:val="-4"/>
        </w:rPr>
        <w:t xml:space="preserve"> </w:t>
      </w:r>
      <w:r w:rsidRPr="008A520A">
        <w:rPr>
          <w:rFonts w:ascii="Times New Roman" w:hAnsi="Times New Roman" w:cs="Times New Roman"/>
          <w:b/>
          <w:i/>
          <w:spacing w:val="-5"/>
        </w:rPr>
        <w:t>1)</w:t>
      </w:r>
    </w:p>
    <w:p w14:paraId="40316E40" w14:textId="77777777" w:rsidR="008A520A" w:rsidRPr="008A520A" w:rsidRDefault="008A520A" w:rsidP="008A520A">
      <w:pPr>
        <w:widowControl w:val="0"/>
        <w:spacing w:before="1"/>
        <w:ind w:left="232"/>
        <w:jc w:val="both"/>
        <w:rPr>
          <w:rFonts w:ascii="Times New Roman" w:hAnsi="Times New Roman" w:cs="Times New Roman"/>
          <w:b/>
          <w:i/>
        </w:rPr>
      </w:pPr>
    </w:p>
    <w:p w14:paraId="71CDCF04" w14:textId="77777777" w:rsidR="008A520A" w:rsidRPr="008A520A" w:rsidRDefault="008A520A">
      <w:pPr>
        <w:pStyle w:val="Paragrafoelenco"/>
        <w:widowControl w:val="0"/>
        <w:numPr>
          <w:ilvl w:val="0"/>
          <w:numId w:val="3"/>
        </w:numPr>
        <w:tabs>
          <w:tab w:val="left" w:pos="416"/>
        </w:tabs>
        <w:autoSpaceDE w:val="0"/>
        <w:autoSpaceDN w:val="0"/>
        <w:ind w:hanging="184"/>
        <w:contextualSpacing w:val="0"/>
        <w:rPr>
          <w:rFonts w:ascii="Times New Roman" w:hAnsi="Times New Roman" w:cs="Times New Roman"/>
        </w:rPr>
      </w:pPr>
      <w:r w:rsidRPr="008A520A">
        <w:rPr>
          <w:rFonts w:ascii="Times New Roman" w:hAnsi="Times New Roman" w:cs="Times New Roman"/>
        </w:rPr>
        <w:t>di</w:t>
      </w:r>
      <w:r w:rsidRPr="008A520A">
        <w:rPr>
          <w:rFonts w:ascii="Times New Roman" w:hAnsi="Times New Roman" w:cs="Times New Roman"/>
          <w:spacing w:val="-6"/>
        </w:rPr>
        <w:t xml:space="preserve"> </w:t>
      </w:r>
      <w:r w:rsidRPr="008A520A">
        <w:rPr>
          <w:rFonts w:ascii="Times New Roman" w:hAnsi="Times New Roman" w:cs="Times New Roman"/>
        </w:rPr>
        <w:t>essere</w:t>
      </w:r>
      <w:r w:rsidRPr="008A520A">
        <w:rPr>
          <w:rFonts w:ascii="Times New Roman" w:hAnsi="Times New Roman" w:cs="Times New Roman"/>
          <w:spacing w:val="-6"/>
        </w:rPr>
        <w:t xml:space="preserve"> </w:t>
      </w:r>
      <w:r w:rsidRPr="008A520A">
        <w:rPr>
          <w:rFonts w:ascii="Times New Roman" w:hAnsi="Times New Roman" w:cs="Times New Roman"/>
        </w:rPr>
        <w:t>l’unico</w:t>
      </w:r>
      <w:r w:rsidRPr="008A520A">
        <w:rPr>
          <w:rFonts w:ascii="Times New Roman" w:hAnsi="Times New Roman" w:cs="Times New Roman"/>
          <w:spacing w:val="-6"/>
        </w:rPr>
        <w:t xml:space="preserve"> </w:t>
      </w:r>
      <w:r w:rsidRPr="008A520A">
        <w:rPr>
          <w:rFonts w:ascii="Times New Roman" w:hAnsi="Times New Roman" w:cs="Times New Roman"/>
        </w:rPr>
        <w:t>titolare</w:t>
      </w:r>
      <w:r w:rsidRPr="008A520A">
        <w:rPr>
          <w:rFonts w:ascii="Times New Roman" w:hAnsi="Times New Roman" w:cs="Times New Roman"/>
          <w:spacing w:val="-7"/>
        </w:rPr>
        <w:t xml:space="preserve"> </w:t>
      </w:r>
      <w:r w:rsidRPr="008A520A">
        <w:rPr>
          <w:rFonts w:ascii="Times New Roman" w:hAnsi="Times New Roman" w:cs="Times New Roman"/>
        </w:rPr>
        <w:t>effettivo</w:t>
      </w:r>
      <w:r w:rsidRPr="008A520A">
        <w:rPr>
          <w:rFonts w:ascii="Times New Roman" w:hAnsi="Times New Roman" w:cs="Times New Roman"/>
          <w:spacing w:val="-3"/>
        </w:rPr>
        <w:t xml:space="preserve"> </w:t>
      </w:r>
      <w:r w:rsidRPr="008A520A">
        <w:rPr>
          <w:rFonts w:ascii="Times New Roman" w:hAnsi="Times New Roman" w:cs="Times New Roman"/>
        </w:rPr>
        <w:t>dell’impresa</w:t>
      </w:r>
      <w:r w:rsidRPr="008A520A">
        <w:rPr>
          <w:rFonts w:ascii="Times New Roman" w:hAnsi="Times New Roman" w:cs="Times New Roman"/>
          <w:spacing w:val="-7"/>
        </w:rPr>
        <w:t xml:space="preserve"> </w:t>
      </w:r>
      <w:r w:rsidRPr="008A520A">
        <w:rPr>
          <w:rFonts w:ascii="Times New Roman" w:hAnsi="Times New Roman" w:cs="Times New Roman"/>
        </w:rPr>
        <w:t>sopra</w:t>
      </w:r>
      <w:r w:rsidRPr="008A520A">
        <w:rPr>
          <w:rFonts w:ascii="Times New Roman" w:hAnsi="Times New Roman" w:cs="Times New Roman"/>
          <w:spacing w:val="-3"/>
        </w:rPr>
        <w:t xml:space="preserve"> </w:t>
      </w:r>
      <w:r w:rsidRPr="008A520A">
        <w:rPr>
          <w:rFonts w:ascii="Times New Roman" w:hAnsi="Times New Roman" w:cs="Times New Roman"/>
          <w:spacing w:val="-2"/>
        </w:rPr>
        <w:t>indicata;</w:t>
      </w:r>
    </w:p>
    <w:p w14:paraId="7F8BAF48" w14:textId="77777777" w:rsidR="008A520A" w:rsidRPr="008A520A" w:rsidRDefault="008A520A" w:rsidP="008A520A">
      <w:pPr>
        <w:pStyle w:val="Corpotesto"/>
        <w:widowControl w:val="0"/>
        <w:spacing w:before="220"/>
        <w:jc w:val="both"/>
        <w:rPr>
          <w:sz w:val="24"/>
          <w:szCs w:val="24"/>
        </w:rPr>
      </w:pPr>
      <w:r w:rsidRPr="008A520A">
        <w:rPr>
          <w:noProof/>
          <w:sz w:val="24"/>
          <w:szCs w:val="24"/>
        </w:rPr>
        <mc:AlternateContent>
          <mc:Choice Requires="wpg">
            <w:drawing>
              <wp:anchor distT="0" distB="0" distL="0" distR="0" simplePos="0" relativeHeight="251666432" behindDoc="1" locked="0" layoutInCell="1" allowOverlap="1" wp14:anchorId="652DC28C" wp14:editId="278D6A20">
                <wp:simplePos x="0" y="0"/>
                <wp:positionH relativeFrom="page">
                  <wp:posOffset>2562479</wp:posOffset>
                </wp:positionH>
                <wp:positionV relativeFrom="paragraph">
                  <wp:posOffset>310374</wp:posOffset>
                </wp:positionV>
                <wp:extent cx="2435860" cy="60325"/>
                <wp:effectExtent l="0" t="0" r="0" b="0"/>
                <wp:wrapTopAndBottom/>
                <wp:docPr id="241906845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435860" cy="60325"/>
                          <a:chOff x="0" y="0"/>
                          <a:chExt cx="2435860" cy="60325"/>
                        </a:xfrm>
                      </wpg:grpSpPr>
                      <wps:wsp>
                        <wps:cNvPr id="1896148428" name="Graphic 3"/>
                        <wps:cNvSpPr/>
                        <wps:spPr>
                          <a:xfrm>
                            <a:off x="0" y="55487"/>
                            <a:ext cx="243522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35225">
                                <a:moveTo>
                                  <a:pt x="0" y="0"/>
                                </a:moveTo>
                                <a:lnTo>
                                  <a:pt x="2434999" y="0"/>
                                </a:lnTo>
                              </a:path>
                            </a:pathLst>
                          </a:custGeom>
                          <a:ln w="910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236939" name="Graphic 4"/>
                        <wps:cNvSpPr/>
                        <wps:spPr>
                          <a:xfrm>
                            <a:off x="0" y="0"/>
                            <a:ext cx="243586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35860" h="9525">
                                <a:moveTo>
                                  <a:pt x="243560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2435606" y="9144"/>
                                </a:lnTo>
                                <a:lnTo>
                                  <a:pt x="24356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FB7D72" id="Group 2" o:spid="_x0000_s1026" style="position:absolute;margin-left:201.75pt;margin-top:24.45pt;width:191.8pt;height:4.75pt;z-index:-251650048;mso-wrap-distance-left:0;mso-wrap-distance-right:0;mso-position-horizontal-relative:page" coordsize="24358,6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">
                <v:shape id="Graphic 3" o:spid="_x0000_s1027" style="position:absolute;top:554;width:24352;height:13;visibility:visible;mso-wrap-style:square;v-text-anchor:top" coordsize="243522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" path="m,l2434999,e" filled="f" strokeweight=".25289mm">
                  <v:path arrowok="t"/>
                </v:shape>
                <v:shape id="Graphic 4" o:spid="_x0000_s1028" style="position:absolute;width:24358;height:95;visibility:visible;mso-wrap-style:square;v-text-anchor:top" coordsize="243586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" path="m2435606,l,,,9144r2435606,l2435606,xe" fillcolor="black" stroked="f">
                  <v:path arrowok="t"/>
                </v:shape>
                <w10:wrap type="topAndBottom" anchorx="page"/>
              </v:group>
            </w:pict>
          </mc:Fallback>
        </mc:AlternateContent>
      </w:r>
    </w:p>
    <w:p w14:paraId="2CD04D7A" w14:textId="77777777" w:rsidR="008A520A" w:rsidRPr="008A520A" w:rsidRDefault="008A520A" w:rsidP="008A520A">
      <w:pPr>
        <w:pStyle w:val="Corpotesto"/>
        <w:widowControl w:val="0"/>
        <w:spacing w:before="85"/>
        <w:jc w:val="both"/>
        <w:rPr>
          <w:sz w:val="24"/>
          <w:szCs w:val="24"/>
        </w:rPr>
      </w:pPr>
    </w:p>
    <w:p w14:paraId="4E38FF96" w14:textId="77777777" w:rsidR="008A520A" w:rsidRDefault="008A520A" w:rsidP="008A520A">
      <w:pPr>
        <w:widowControl w:val="0"/>
        <w:ind w:left="232"/>
        <w:jc w:val="both"/>
        <w:rPr>
          <w:rFonts w:ascii="Times New Roman" w:hAnsi="Times New Roman" w:cs="Times New Roman"/>
          <w:b/>
          <w:i/>
          <w:spacing w:val="-5"/>
        </w:rPr>
      </w:pPr>
      <w:r w:rsidRPr="008A520A">
        <w:rPr>
          <w:rFonts w:ascii="Times New Roman" w:hAnsi="Times New Roman" w:cs="Times New Roman"/>
          <w:b/>
          <w:i/>
        </w:rPr>
        <w:t>Opzione</w:t>
      </w:r>
      <w:r w:rsidRPr="008A520A">
        <w:rPr>
          <w:rFonts w:ascii="Times New Roman" w:hAnsi="Times New Roman" w:cs="Times New Roman"/>
          <w:b/>
          <w:i/>
          <w:spacing w:val="-4"/>
        </w:rPr>
        <w:t xml:space="preserve"> </w:t>
      </w:r>
      <w:r w:rsidRPr="008A520A">
        <w:rPr>
          <w:rFonts w:ascii="Times New Roman" w:hAnsi="Times New Roman" w:cs="Times New Roman"/>
          <w:b/>
          <w:i/>
          <w:spacing w:val="-5"/>
        </w:rPr>
        <w:t>2)</w:t>
      </w:r>
    </w:p>
    <w:p w14:paraId="3CAC9E6B" w14:textId="77777777" w:rsidR="008A520A" w:rsidRPr="008A520A" w:rsidRDefault="008A520A" w:rsidP="008A520A">
      <w:pPr>
        <w:widowControl w:val="0"/>
        <w:ind w:left="232"/>
        <w:jc w:val="both"/>
        <w:rPr>
          <w:rFonts w:ascii="Times New Roman" w:hAnsi="Times New Roman" w:cs="Times New Roman"/>
          <w:b/>
          <w:i/>
        </w:rPr>
      </w:pPr>
    </w:p>
    <w:p w14:paraId="7BB1F528" w14:textId="77777777" w:rsidR="008A520A" w:rsidRPr="008A520A" w:rsidRDefault="008A520A">
      <w:pPr>
        <w:pStyle w:val="Paragrafoelenco"/>
        <w:widowControl w:val="0"/>
        <w:numPr>
          <w:ilvl w:val="0"/>
          <w:numId w:val="3"/>
        </w:numPr>
        <w:tabs>
          <w:tab w:val="left" w:pos="416"/>
        </w:tabs>
        <w:autoSpaceDE w:val="0"/>
        <w:autoSpaceDN w:val="0"/>
        <w:ind w:hanging="184"/>
        <w:contextualSpacing w:val="0"/>
        <w:rPr>
          <w:rFonts w:ascii="Times New Roman" w:hAnsi="Times New Roman" w:cs="Times New Roman"/>
        </w:rPr>
      </w:pPr>
      <w:r w:rsidRPr="008A520A">
        <w:rPr>
          <w:rFonts w:ascii="Times New Roman" w:hAnsi="Times New Roman" w:cs="Times New Roman"/>
        </w:rPr>
        <w:t>di</w:t>
      </w:r>
      <w:r w:rsidRPr="008A520A">
        <w:rPr>
          <w:rFonts w:ascii="Times New Roman" w:hAnsi="Times New Roman" w:cs="Times New Roman"/>
          <w:spacing w:val="-6"/>
        </w:rPr>
        <w:t xml:space="preserve"> </w:t>
      </w:r>
      <w:r w:rsidRPr="008A520A">
        <w:rPr>
          <w:rFonts w:ascii="Times New Roman" w:hAnsi="Times New Roman" w:cs="Times New Roman"/>
        </w:rPr>
        <w:t>essere</w:t>
      </w:r>
      <w:r w:rsidRPr="008A520A">
        <w:rPr>
          <w:rFonts w:ascii="Times New Roman" w:hAnsi="Times New Roman" w:cs="Times New Roman"/>
          <w:spacing w:val="-6"/>
        </w:rPr>
        <w:t xml:space="preserve"> </w:t>
      </w:r>
      <w:r w:rsidRPr="008A520A">
        <w:rPr>
          <w:rFonts w:ascii="Times New Roman" w:hAnsi="Times New Roman" w:cs="Times New Roman"/>
        </w:rPr>
        <w:t>titolare</w:t>
      </w:r>
      <w:r w:rsidRPr="008A520A">
        <w:rPr>
          <w:rFonts w:ascii="Times New Roman" w:hAnsi="Times New Roman" w:cs="Times New Roman"/>
          <w:spacing w:val="-6"/>
        </w:rPr>
        <w:t xml:space="preserve"> </w:t>
      </w:r>
      <w:r w:rsidRPr="008A520A">
        <w:rPr>
          <w:rFonts w:ascii="Times New Roman" w:hAnsi="Times New Roman" w:cs="Times New Roman"/>
        </w:rPr>
        <w:t>effettivo</w:t>
      </w:r>
      <w:r w:rsidRPr="008A520A">
        <w:rPr>
          <w:rFonts w:ascii="Times New Roman" w:hAnsi="Times New Roman" w:cs="Times New Roman"/>
          <w:spacing w:val="-3"/>
        </w:rPr>
        <w:t xml:space="preserve"> </w:t>
      </w:r>
      <w:r w:rsidRPr="008A520A">
        <w:rPr>
          <w:rFonts w:ascii="Times New Roman" w:hAnsi="Times New Roman" w:cs="Times New Roman"/>
        </w:rPr>
        <w:t>dell’impresa</w:t>
      </w:r>
      <w:r w:rsidRPr="008A520A">
        <w:rPr>
          <w:rFonts w:ascii="Times New Roman" w:hAnsi="Times New Roman" w:cs="Times New Roman"/>
          <w:spacing w:val="-7"/>
        </w:rPr>
        <w:t xml:space="preserve"> </w:t>
      </w:r>
      <w:r w:rsidRPr="008A520A">
        <w:rPr>
          <w:rFonts w:ascii="Times New Roman" w:hAnsi="Times New Roman" w:cs="Times New Roman"/>
        </w:rPr>
        <w:t>unitamente</w:t>
      </w:r>
      <w:r w:rsidRPr="008A520A">
        <w:rPr>
          <w:rFonts w:ascii="Times New Roman" w:hAnsi="Times New Roman" w:cs="Times New Roman"/>
          <w:spacing w:val="-7"/>
        </w:rPr>
        <w:t xml:space="preserve"> </w:t>
      </w:r>
      <w:r w:rsidRPr="008A520A">
        <w:rPr>
          <w:rFonts w:ascii="Times New Roman" w:hAnsi="Times New Roman" w:cs="Times New Roman"/>
          <w:spacing w:val="-5"/>
        </w:rPr>
        <w:t>a:</w:t>
      </w:r>
    </w:p>
    <w:p w14:paraId="7516ED4C" w14:textId="77777777" w:rsidR="008A520A" w:rsidRPr="008A520A" w:rsidRDefault="008A520A" w:rsidP="008A520A">
      <w:pPr>
        <w:widowControl w:val="0"/>
        <w:tabs>
          <w:tab w:val="left" w:pos="4796"/>
          <w:tab w:val="left" w:pos="8950"/>
        </w:tabs>
        <w:spacing w:before="161" w:line="489" w:lineRule="auto"/>
        <w:ind w:left="232" w:right="567"/>
        <w:jc w:val="both"/>
        <w:rPr>
          <w:rFonts w:ascii="Times New Roman" w:hAnsi="Times New Roman" w:cs="Times New Roman"/>
        </w:rPr>
      </w:pPr>
      <w:r w:rsidRPr="008A520A">
        <w:rPr>
          <w:rFonts w:ascii="Times New Roman" w:hAnsi="Times New Roman" w:cs="Times New Roman"/>
        </w:rPr>
        <w:t>(</w:t>
      </w:r>
      <w:r w:rsidRPr="008A520A">
        <w:rPr>
          <w:rFonts w:ascii="Times New Roman" w:hAnsi="Times New Roman" w:cs="Times New Roman"/>
          <w:i/>
        </w:rPr>
        <w:t>ripetere</w:t>
      </w:r>
      <w:r w:rsidRPr="008A520A">
        <w:rPr>
          <w:rFonts w:ascii="Times New Roman" w:hAnsi="Times New Roman" w:cs="Times New Roman"/>
          <w:i/>
          <w:spacing w:val="-2"/>
        </w:rPr>
        <w:t xml:space="preserve"> </w:t>
      </w:r>
      <w:r w:rsidRPr="008A520A">
        <w:rPr>
          <w:rFonts w:ascii="Times New Roman" w:hAnsi="Times New Roman" w:cs="Times New Roman"/>
          <w:i/>
        </w:rPr>
        <w:t>le</w:t>
      </w:r>
      <w:r w:rsidRPr="008A520A">
        <w:rPr>
          <w:rFonts w:ascii="Times New Roman" w:hAnsi="Times New Roman" w:cs="Times New Roman"/>
          <w:i/>
          <w:spacing w:val="-2"/>
        </w:rPr>
        <w:t xml:space="preserve"> </w:t>
      </w:r>
      <w:r w:rsidRPr="008A520A">
        <w:rPr>
          <w:rFonts w:ascii="Times New Roman" w:hAnsi="Times New Roman" w:cs="Times New Roman"/>
          <w:i/>
        </w:rPr>
        <w:t>informazioni</w:t>
      </w:r>
      <w:r w:rsidRPr="008A520A">
        <w:rPr>
          <w:rFonts w:ascii="Times New Roman" w:hAnsi="Times New Roman" w:cs="Times New Roman"/>
          <w:i/>
          <w:spacing w:val="-2"/>
        </w:rPr>
        <w:t xml:space="preserve"> </w:t>
      </w:r>
      <w:r w:rsidRPr="008A520A">
        <w:rPr>
          <w:rFonts w:ascii="Times New Roman" w:hAnsi="Times New Roman" w:cs="Times New Roman"/>
          <w:i/>
        </w:rPr>
        <w:t>sottoindicate</w:t>
      </w:r>
      <w:r w:rsidRPr="008A520A">
        <w:rPr>
          <w:rFonts w:ascii="Times New Roman" w:hAnsi="Times New Roman" w:cs="Times New Roman"/>
          <w:i/>
          <w:spacing w:val="-2"/>
        </w:rPr>
        <w:t xml:space="preserve"> </w:t>
      </w:r>
      <w:r w:rsidRPr="008A520A">
        <w:rPr>
          <w:rFonts w:ascii="Times New Roman" w:hAnsi="Times New Roman" w:cs="Times New Roman"/>
          <w:i/>
        </w:rPr>
        <w:t>per</w:t>
      </w:r>
      <w:r w:rsidRPr="008A520A">
        <w:rPr>
          <w:rFonts w:ascii="Times New Roman" w:hAnsi="Times New Roman" w:cs="Times New Roman"/>
          <w:i/>
          <w:spacing w:val="-4"/>
        </w:rPr>
        <w:t xml:space="preserve"> </w:t>
      </w:r>
      <w:r w:rsidRPr="008A520A">
        <w:rPr>
          <w:rFonts w:ascii="Times New Roman" w:hAnsi="Times New Roman" w:cs="Times New Roman"/>
          <w:i/>
        </w:rPr>
        <w:t>ciascuna</w:t>
      </w:r>
      <w:r w:rsidRPr="008A520A">
        <w:rPr>
          <w:rFonts w:ascii="Times New Roman" w:hAnsi="Times New Roman" w:cs="Times New Roman"/>
          <w:i/>
          <w:spacing w:val="-3"/>
        </w:rPr>
        <w:t xml:space="preserve"> </w:t>
      </w:r>
      <w:r w:rsidRPr="008A520A">
        <w:rPr>
          <w:rFonts w:ascii="Times New Roman" w:hAnsi="Times New Roman" w:cs="Times New Roman"/>
          <w:i/>
        </w:rPr>
        <w:t>persona</w:t>
      </w:r>
      <w:r w:rsidRPr="008A520A">
        <w:rPr>
          <w:rFonts w:ascii="Times New Roman" w:hAnsi="Times New Roman" w:cs="Times New Roman"/>
          <w:i/>
          <w:spacing w:val="-4"/>
        </w:rPr>
        <w:t xml:space="preserve"> </w:t>
      </w:r>
      <w:r w:rsidRPr="008A520A">
        <w:rPr>
          <w:rFonts w:ascii="Times New Roman" w:hAnsi="Times New Roman" w:cs="Times New Roman"/>
          <w:i/>
        </w:rPr>
        <w:t>fisica</w:t>
      </w:r>
      <w:r w:rsidRPr="008A520A">
        <w:rPr>
          <w:rFonts w:ascii="Times New Roman" w:hAnsi="Times New Roman" w:cs="Times New Roman"/>
          <w:i/>
          <w:spacing w:val="-4"/>
        </w:rPr>
        <w:t xml:space="preserve"> </w:t>
      </w:r>
      <w:r w:rsidRPr="008A520A">
        <w:rPr>
          <w:rFonts w:ascii="Times New Roman" w:hAnsi="Times New Roman" w:cs="Times New Roman"/>
          <w:i/>
        </w:rPr>
        <w:t>individuata</w:t>
      </w:r>
      <w:r w:rsidRPr="008A520A">
        <w:rPr>
          <w:rFonts w:ascii="Times New Roman" w:hAnsi="Times New Roman" w:cs="Times New Roman"/>
          <w:i/>
          <w:spacing w:val="-2"/>
        </w:rPr>
        <w:t xml:space="preserve"> </w:t>
      </w:r>
      <w:r w:rsidRPr="008A520A">
        <w:rPr>
          <w:rFonts w:ascii="Times New Roman" w:hAnsi="Times New Roman" w:cs="Times New Roman"/>
          <w:i/>
        </w:rPr>
        <w:t>come</w:t>
      </w:r>
      <w:r w:rsidRPr="008A520A">
        <w:rPr>
          <w:rFonts w:ascii="Times New Roman" w:hAnsi="Times New Roman" w:cs="Times New Roman"/>
          <w:i/>
          <w:spacing w:val="-2"/>
        </w:rPr>
        <w:t xml:space="preserve"> </w:t>
      </w:r>
      <w:r w:rsidRPr="008A520A">
        <w:rPr>
          <w:rFonts w:ascii="Times New Roman" w:hAnsi="Times New Roman" w:cs="Times New Roman"/>
          <w:i/>
        </w:rPr>
        <w:t>titolare</w:t>
      </w:r>
      <w:r w:rsidRPr="008A520A">
        <w:rPr>
          <w:rFonts w:ascii="Times New Roman" w:hAnsi="Times New Roman" w:cs="Times New Roman"/>
          <w:i/>
          <w:spacing w:val="-4"/>
        </w:rPr>
        <w:t xml:space="preserve"> </w:t>
      </w:r>
      <w:r w:rsidRPr="008A520A">
        <w:rPr>
          <w:rFonts w:ascii="Times New Roman" w:hAnsi="Times New Roman" w:cs="Times New Roman"/>
          <w:i/>
        </w:rPr>
        <w:t>effettivo</w:t>
      </w:r>
      <w:r w:rsidRPr="008A520A">
        <w:rPr>
          <w:rFonts w:ascii="Times New Roman" w:hAnsi="Times New Roman" w:cs="Times New Roman"/>
        </w:rPr>
        <w:t xml:space="preserve">) Cognome </w:t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</w:rPr>
        <w:t xml:space="preserve">Nome </w:t>
      </w:r>
      <w:r w:rsidRPr="008A520A">
        <w:rPr>
          <w:rFonts w:ascii="Times New Roman" w:hAnsi="Times New Roman" w:cs="Times New Roman"/>
          <w:u w:val="single"/>
        </w:rPr>
        <w:tab/>
      </w:r>
    </w:p>
    <w:p w14:paraId="0B9A80DD" w14:textId="77777777" w:rsidR="008A520A" w:rsidRPr="008A520A" w:rsidRDefault="008A520A" w:rsidP="008A520A">
      <w:pPr>
        <w:pStyle w:val="Corpotesto"/>
        <w:widowControl w:val="0"/>
        <w:tabs>
          <w:tab w:val="left" w:pos="4071"/>
          <w:tab w:val="left" w:pos="4799"/>
          <w:tab w:val="left" w:pos="8837"/>
        </w:tabs>
        <w:spacing w:before="56"/>
        <w:ind w:left="232"/>
        <w:jc w:val="both"/>
        <w:rPr>
          <w:sz w:val="24"/>
          <w:szCs w:val="24"/>
        </w:rPr>
      </w:pPr>
      <w:r w:rsidRPr="008A520A">
        <w:rPr>
          <w:sz w:val="24"/>
          <w:szCs w:val="24"/>
        </w:rPr>
        <w:t xml:space="preserve">nato a </w:t>
      </w:r>
      <w:r w:rsidRPr="008A520A">
        <w:rPr>
          <w:sz w:val="24"/>
          <w:szCs w:val="24"/>
          <w:u w:val="single"/>
        </w:rPr>
        <w:tab/>
      </w:r>
      <w:r w:rsidRPr="008A520A">
        <w:rPr>
          <w:spacing w:val="-12"/>
          <w:sz w:val="24"/>
          <w:szCs w:val="24"/>
        </w:rPr>
        <w:t>(</w:t>
      </w:r>
      <w:r w:rsidRPr="008A520A">
        <w:rPr>
          <w:sz w:val="24"/>
          <w:szCs w:val="24"/>
          <w:u w:val="single"/>
        </w:rPr>
        <w:tab/>
      </w:r>
      <w:r w:rsidRPr="008A520A">
        <w:rPr>
          <w:sz w:val="24"/>
          <w:szCs w:val="24"/>
        </w:rPr>
        <w:t xml:space="preserve">) il </w:t>
      </w:r>
      <w:r w:rsidRPr="008A520A">
        <w:rPr>
          <w:sz w:val="24"/>
          <w:szCs w:val="24"/>
          <w:u w:val="single"/>
        </w:rPr>
        <w:tab/>
      </w:r>
    </w:p>
    <w:p w14:paraId="414E4253" w14:textId="77777777" w:rsidR="008A520A" w:rsidRPr="008A520A" w:rsidRDefault="008A520A" w:rsidP="008A520A">
      <w:pPr>
        <w:pStyle w:val="Corpotesto"/>
        <w:widowControl w:val="0"/>
        <w:spacing w:before="65"/>
        <w:jc w:val="both"/>
        <w:rPr>
          <w:sz w:val="24"/>
          <w:szCs w:val="24"/>
        </w:rPr>
      </w:pPr>
    </w:p>
    <w:p w14:paraId="72535226" w14:textId="77777777" w:rsidR="008A520A" w:rsidRPr="008A520A" w:rsidRDefault="008A520A" w:rsidP="008A520A">
      <w:pPr>
        <w:pStyle w:val="Corpotesto"/>
        <w:widowControl w:val="0"/>
        <w:tabs>
          <w:tab w:val="left" w:pos="8901"/>
        </w:tabs>
        <w:spacing w:before="1"/>
        <w:ind w:left="232"/>
        <w:jc w:val="both"/>
        <w:rPr>
          <w:sz w:val="24"/>
          <w:szCs w:val="24"/>
        </w:rPr>
      </w:pPr>
      <w:r w:rsidRPr="008A520A">
        <w:rPr>
          <w:sz w:val="24"/>
          <w:szCs w:val="24"/>
        </w:rPr>
        <w:t xml:space="preserve">Cod. fiscale </w:t>
      </w:r>
      <w:r w:rsidRPr="008A520A">
        <w:rPr>
          <w:sz w:val="24"/>
          <w:szCs w:val="24"/>
          <w:u w:val="single"/>
        </w:rPr>
        <w:tab/>
      </w:r>
    </w:p>
    <w:p w14:paraId="01838082" w14:textId="77777777" w:rsidR="008A520A" w:rsidRPr="008A520A" w:rsidRDefault="008A520A" w:rsidP="008A520A">
      <w:pPr>
        <w:pStyle w:val="Corpotesto"/>
        <w:widowControl w:val="0"/>
        <w:spacing w:before="65"/>
        <w:jc w:val="both"/>
        <w:rPr>
          <w:sz w:val="24"/>
          <w:szCs w:val="24"/>
        </w:rPr>
      </w:pPr>
    </w:p>
    <w:p w14:paraId="2CE5A2B7" w14:textId="77777777" w:rsidR="008A520A" w:rsidRPr="008A520A" w:rsidRDefault="008A520A" w:rsidP="008A520A">
      <w:pPr>
        <w:pStyle w:val="Corpotesto"/>
        <w:widowControl w:val="0"/>
        <w:tabs>
          <w:tab w:val="left" w:pos="4724"/>
          <w:tab w:val="left" w:pos="5451"/>
          <w:tab w:val="left" w:pos="8871"/>
        </w:tabs>
        <w:ind w:left="232"/>
        <w:jc w:val="both"/>
        <w:rPr>
          <w:sz w:val="24"/>
          <w:szCs w:val="24"/>
        </w:rPr>
      </w:pPr>
      <w:r w:rsidRPr="008A520A">
        <w:rPr>
          <w:sz w:val="24"/>
          <w:szCs w:val="24"/>
        </w:rPr>
        <w:t xml:space="preserve">residente a </w:t>
      </w:r>
      <w:r w:rsidRPr="008A520A">
        <w:rPr>
          <w:sz w:val="24"/>
          <w:szCs w:val="24"/>
          <w:u w:val="single"/>
        </w:rPr>
        <w:tab/>
      </w:r>
      <w:r w:rsidRPr="008A520A">
        <w:rPr>
          <w:spacing w:val="-10"/>
          <w:sz w:val="24"/>
          <w:szCs w:val="24"/>
        </w:rPr>
        <w:t>(</w:t>
      </w:r>
      <w:r w:rsidRPr="008A520A">
        <w:rPr>
          <w:sz w:val="24"/>
          <w:szCs w:val="24"/>
          <w:u w:val="single"/>
        </w:rPr>
        <w:tab/>
      </w:r>
      <w:r w:rsidRPr="008A520A">
        <w:rPr>
          <w:sz w:val="24"/>
          <w:szCs w:val="24"/>
        </w:rPr>
        <w:t xml:space="preserve">) CAP </w:t>
      </w:r>
      <w:r w:rsidRPr="008A520A">
        <w:rPr>
          <w:sz w:val="24"/>
          <w:szCs w:val="24"/>
          <w:u w:val="single"/>
        </w:rPr>
        <w:tab/>
      </w:r>
    </w:p>
    <w:p w14:paraId="00A015C3" w14:textId="77777777" w:rsidR="008A520A" w:rsidRPr="008A520A" w:rsidRDefault="008A520A" w:rsidP="008A520A">
      <w:pPr>
        <w:pStyle w:val="Corpotesto"/>
        <w:widowControl w:val="0"/>
        <w:spacing w:before="65"/>
        <w:jc w:val="both"/>
        <w:rPr>
          <w:sz w:val="24"/>
          <w:szCs w:val="24"/>
        </w:rPr>
      </w:pPr>
    </w:p>
    <w:p w14:paraId="186F7933" w14:textId="77777777" w:rsidR="008A520A" w:rsidRPr="008A520A" w:rsidRDefault="008A520A" w:rsidP="008A520A">
      <w:pPr>
        <w:pStyle w:val="Corpotesto"/>
        <w:widowControl w:val="0"/>
        <w:tabs>
          <w:tab w:val="left" w:pos="8907"/>
        </w:tabs>
        <w:spacing w:before="1"/>
        <w:ind w:left="232"/>
        <w:jc w:val="both"/>
        <w:rPr>
          <w:sz w:val="24"/>
          <w:szCs w:val="24"/>
        </w:rPr>
      </w:pPr>
      <w:r w:rsidRPr="008A520A">
        <w:rPr>
          <w:sz w:val="24"/>
          <w:szCs w:val="24"/>
        </w:rPr>
        <w:lastRenderedPageBreak/>
        <w:t xml:space="preserve">via </w:t>
      </w:r>
      <w:r w:rsidRPr="008A520A">
        <w:rPr>
          <w:sz w:val="24"/>
          <w:szCs w:val="24"/>
          <w:u w:val="single"/>
        </w:rPr>
        <w:tab/>
      </w:r>
    </w:p>
    <w:p w14:paraId="078960D4" w14:textId="77777777" w:rsidR="008A520A" w:rsidRPr="008A520A" w:rsidRDefault="008A520A" w:rsidP="008A520A">
      <w:pPr>
        <w:pStyle w:val="Corpotesto"/>
        <w:widowControl w:val="0"/>
        <w:spacing w:before="140"/>
        <w:jc w:val="both"/>
        <w:rPr>
          <w:sz w:val="24"/>
          <w:szCs w:val="24"/>
        </w:rPr>
      </w:pPr>
      <w:r w:rsidRPr="008A520A">
        <w:rPr>
          <w:noProof/>
          <w:sz w:val="24"/>
          <w:szCs w:val="24"/>
        </w:rPr>
        <mc:AlternateContent>
          <mc:Choice Requires="wpg">
            <w:drawing>
              <wp:anchor distT="0" distB="0" distL="0" distR="0" simplePos="0" relativeHeight="251667456" behindDoc="1" locked="0" layoutInCell="1" allowOverlap="1" wp14:anchorId="772D0B5D" wp14:editId="1619E267">
                <wp:simplePos x="0" y="0"/>
                <wp:positionH relativeFrom="page">
                  <wp:posOffset>2562479</wp:posOffset>
                </wp:positionH>
                <wp:positionV relativeFrom="paragraph">
                  <wp:posOffset>259586</wp:posOffset>
                </wp:positionV>
                <wp:extent cx="2436495" cy="60325"/>
                <wp:effectExtent l="0" t="0" r="0" b="0"/>
                <wp:wrapTopAndBottom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436495" cy="60325"/>
                          <a:chOff x="0" y="0"/>
                          <a:chExt cx="2436495" cy="60325"/>
                        </a:xfrm>
                      </wpg:grpSpPr>
                      <wps:wsp>
                        <wps:cNvPr id="6" name="Graphic 6"/>
                        <wps:cNvSpPr/>
                        <wps:spPr>
                          <a:xfrm>
                            <a:off x="0" y="55487"/>
                            <a:ext cx="243649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36495">
                                <a:moveTo>
                                  <a:pt x="0" y="0"/>
                                </a:moveTo>
                                <a:lnTo>
                                  <a:pt x="2435968" y="0"/>
                                </a:lnTo>
                              </a:path>
                            </a:pathLst>
                          </a:custGeom>
                          <a:ln w="910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0" y="0"/>
                            <a:ext cx="243586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35860" h="9525">
                                <a:moveTo>
                                  <a:pt x="243560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2435606" y="9144"/>
                                </a:lnTo>
                                <a:lnTo>
                                  <a:pt x="24356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B1D7C6" id="Group 5" o:spid="_x0000_s1026" style="position:absolute;margin-left:201.75pt;margin-top:20.45pt;width:191.85pt;height:4.75pt;z-index:-251649024;mso-wrap-distance-left:0;mso-wrap-distance-right:0;mso-position-horizontal-relative:page" coordsize="24364,6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">
                <v:shape id="Graphic 6" o:spid="_x0000_s1027" style="position:absolute;top:554;width:24364;height:13;visibility:visible;mso-wrap-style:square;v-text-anchor:top" coordsize="243649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" path="m,l2435968,e" filled="f" strokeweight=".25289mm">
                  <v:path arrowok="t"/>
                </v:shape>
                <v:shape id="Graphic 7" o:spid="_x0000_s1028" style="position:absolute;width:24358;height:95;visibility:visible;mso-wrap-style:square;v-text-anchor:top" coordsize="243586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" path="m2435606,l,,,9144r2435606,l2435606,xe" fillcolor="black" stroked="f">
                  <v:path arrowok="t"/>
                </v:shape>
                <w10:wrap type="topAndBottom" anchorx="page"/>
              </v:group>
            </w:pict>
          </mc:Fallback>
        </mc:AlternateContent>
      </w:r>
    </w:p>
    <w:p w14:paraId="3C544A55" w14:textId="77777777" w:rsidR="008A520A" w:rsidRPr="008A520A" w:rsidRDefault="008A520A" w:rsidP="008A520A">
      <w:pPr>
        <w:pStyle w:val="Corpotesto"/>
        <w:widowControl w:val="0"/>
        <w:spacing w:before="85"/>
        <w:jc w:val="both"/>
        <w:rPr>
          <w:sz w:val="24"/>
          <w:szCs w:val="24"/>
        </w:rPr>
      </w:pPr>
    </w:p>
    <w:p w14:paraId="08B463E4" w14:textId="77777777" w:rsidR="008A520A" w:rsidRPr="008A520A" w:rsidRDefault="008A520A" w:rsidP="008A520A">
      <w:pPr>
        <w:widowControl w:val="0"/>
        <w:ind w:left="232"/>
        <w:jc w:val="both"/>
        <w:rPr>
          <w:rFonts w:ascii="Times New Roman" w:hAnsi="Times New Roman" w:cs="Times New Roman"/>
          <w:b/>
          <w:i/>
        </w:rPr>
      </w:pPr>
      <w:r w:rsidRPr="008A520A">
        <w:rPr>
          <w:rFonts w:ascii="Times New Roman" w:hAnsi="Times New Roman" w:cs="Times New Roman"/>
          <w:b/>
          <w:i/>
        </w:rPr>
        <w:t>Opzione</w:t>
      </w:r>
      <w:r w:rsidRPr="008A520A">
        <w:rPr>
          <w:rFonts w:ascii="Times New Roman" w:hAnsi="Times New Roman" w:cs="Times New Roman"/>
          <w:b/>
          <w:i/>
          <w:spacing w:val="-4"/>
        </w:rPr>
        <w:t xml:space="preserve"> </w:t>
      </w:r>
      <w:r w:rsidRPr="008A520A">
        <w:rPr>
          <w:rFonts w:ascii="Times New Roman" w:hAnsi="Times New Roman" w:cs="Times New Roman"/>
          <w:b/>
          <w:i/>
          <w:spacing w:val="-5"/>
        </w:rPr>
        <w:t>3)</w:t>
      </w:r>
    </w:p>
    <w:p w14:paraId="0B68E079" w14:textId="77777777" w:rsidR="008A520A" w:rsidRPr="008A520A" w:rsidRDefault="008A520A">
      <w:pPr>
        <w:pStyle w:val="Paragrafoelenco"/>
        <w:widowControl w:val="0"/>
        <w:numPr>
          <w:ilvl w:val="0"/>
          <w:numId w:val="3"/>
        </w:numPr>
        <w:tabs>
          <w:tab w:val="left" w:pos="416"/>
        </w:tabs>
        <w:autoSpaceDE w:val="0"/>
        <w:autoSpaceDN w:val="0"/>
        <w:ind w:hanging="184"/>
        <w:contextualSpacing w:val="0"/>
        <w:rPr>
          <w:rFonts w:ascii="Times New Roman" w:hAnsi="Times New Roman" w:cs="Times New Roman"/>
        </w:rPr>
      </w:pPr>
      <w:r w:rsidRPr="008A520A">
        <w:rPr>
          <w:rFonts w:ascii="Times New Roman" w:hAnsi="Times New Roman" w:cs="Times New Roman"/>
        </w:rPr>
        <w:t>di</w:t>
      </w:r>
      <w:r w:rsidRPr="008A520A">
        <w:rPr>
          <w:rFonts w:ascii="Times New Roman" w:hAnsi="Times New Roman" w:cs="Times New Roman"/>
          <w:spacing w:val="-2"/>
        </w:rPr>
        <w:t xml:space="preserve"> </w:t>
      </w:r>
      <w:r w:rsidRPr="008A520A">
        <w:rPr>
          <w:rFonts w:ascii="Times New Roman" w:hAnsi="Times New Roman" w:cs="Times New Roman"/>
        </w:rPr>
        <w:t>non</w:t>
      </w:r>
      <w:r w:rsidRPr="008A520A">
        <w:rPr>
          <w:rFonts w:ascii="Times New Roman" w:hAnsi="Times New Roman" w:cs="Times New Roman"/>
          <w:spacing w:val="-5"/>
        </w:rPr>
        <w:t xml:space="preserve"> </w:t>
      </w:r>
      <w:r w:rsidRPr="008A520A">
        <w:rPr>
          <w:rFonts w:ascii="Times New Roman" w:hAnsi="Times New Roman" w:cs="Times New Roman"/>
        </w:rPr>
        <w:t>essere</w:t>
      </w:r>
      <w:r w:rsidRPr="008A520A">
        <w:rPr>
          <w:rFonts w:ascii="Times New Roman" w:hAnsi="Times New Roman" w:cs="Times New Roman"/>
          <w:spacing w:val="-1"/>
        </w:rPr>
        <w:t xml:space="preserve"> </w:t>
      </w:r>
      <w:r w:rsidRPr="008A520A">
        <w:rPr>
          <w:rFonts w:ascii="Times New Roman" w:hAnsi="Times New Roman" w:cs="Times New Roman"/>
        </w:rPr>
        <w:t>il</w:t>
      </w:r>
      <w:r w:rsidRPr="008A520A">
        <w:rPr>
          <w:rFonts w:ascii="Times New Roman" w:hAnsi="Times New Roman" w:cs="Times New Roman"/>
          <w:spacing w:val="-4"/>
        </w:rPr>
        <w:t xml:space="preserve"> </w:t>
      </w:r>
      <w:r w:rsidRPr="008A520A">
        <w:rPr>
          <w:rFonts w:ascii="Times New Roman" w:hAnsi="Times New Roman" w:cs="Times New Roman"/>
        </w:rPr>
        <w:t>titolare</w:t>
      </w:r>
      <w:r w:rsidRPr="008A520A">
        <w:rPr>
          <w:rFonts w:ascii="Times New Roman" w:hAnsi="Times New Roman" w:cs="Times New Roman"/>
          <w:spacing w:val="-3"/>
        </w:rPr>
        <w:t xml:space="preserve"> </w:t>
      </w:r>
      <w:r w:rsidRPr="008A520A">
        <w:rPr>
          <w:rFonts w:ascii="Times New Roman" w:hAnsi="Times New Roman" w:cs="Times New Roman"/>
          <w:spacing w:val="-2"/>
        </w:rPr>
        <w:t>effettivo.</w:t>
      </w:r>
    </w:p>
    <w:p w14:paraId="51782FBD" w14:textId="77777777" w:rsidR="008A520A" w:rsidRPr="008A520A" w:rsidRDefault="008A520A" w:rsidP="008A520A">
      <w:pPr>
        <w:pStyle w:val="Corpotesto"/>
        <w:widowControl w:val="0"/>
        <w:spacing w:before="101"/>
        <w:ind w:firstLine="232"/>
        <w:jc w:val="both"/>
        <w:rPr>
          <w:sz w:val="24"/>
          <w:szCs w:val="24"/>
        </w:rPr>
      </w:pPr>
      <w:r w:rsidRPr="008A520A">
        <w:rPr>
          <w:sz w:val="24"/>
          <w:szCs w:val="24"/>
        </w:rPr>
        <w:t>Il\I</w:t>
      </w:r>
      <w:r w:rsidRPr="008A520A">
        <w:rPr>
          <w:spacing w:val="-4"/>
          <w:sz w:val="24"/>
          <w:szCs w:val="24"/>
        </w:rPr>
        <w:t xml:space="preserve"> </w:t>
      </w:r>
      <w:r w:rsidRPr="008A520A">
        <w:rPr>
          <w:sz w:val="24"/>
          <w:szCs w:val="24"/>
        </w:rPr>
        <w:t>titolare\i</w:t>
      </w:r>
      <w:r w:rsidRPr="008A520A">
        <w:rPr>
          <w:spacing w:val="-5"/>
          <w:sz w:val="24"/>
          <w:szCs w:val="24"/>
        </w:rPr>
        <w:t xml:space="preserve"> </w:t>
      </w:r>
      <w:r w:rsidRPr="008A520A">
        <w:rPr>
          <w:sz w:val="24"/>
          <w:szCs w:val="24"/>
        </w:rPr>
        <w:t>effettivo\i</w:t>
      </w:r>
      <w:r w:rsidRPr="008A520A">
        <w:rPr>
          <w:spacing w:val="-6"/>
          <w:sz w:val="24"/>
          <w:szCs w:val="24"/>
        </w:rPr>
        <w:t xml:space="preserve"> </w:t>
      </w:r>
      <w:r w:rsidRPr="008A520A">
        <w:rPr>
          <w:sz w:val="24"/>
          <w:szCs w:val="24"/>
        </w:rPr>
        <w:t>dell’impresa</w:t>
      </w:r>
      <w:r w:rsidRPr="008A520A">
        <w:rPr>
          <w:spacing w:val="-6"/>
          <w:sz w:val="24"/>
          <w:szCs w:val="24"/>
        </w:rPr>
        <w:t xml:space="preserve"> </w:t>
      </w:r>
      <w:r w:rsidRPr="008A520A">
        <w:rPr>
          <w:sz w:val="24"/>
          <w:szCs w:val="24"/>
        </w:rPr>
        <w:t>è\sono</w:t>
      </w:r>
      <w:r w:rsidRPr="008A520A">
        <w:rPr>
          <w:spacing w:val="-3"/>
          <w:sz w:val="24"/>
          <w:szCs w:val="24"/>
        </w:rPr>
        <w:t xml:space="preserve"> </w:t>
      </w:r>
      <w:r w:rsidRPr="008A520A">
        <w:rPr>
          <w:sz w:val="24"/>
          <w:szCs w:val="24"/>
        </w:rPr>
        <w:t>di</w:t>
      </w:r>
      <w:r w:rsidRPr="008A520A">
        <w:rPr>
          <w:spacing w:val="-3"/>
          <w:sz w:val="24"/>
          <w:szCs w:val="24"/>
        </w:rPr>
        <w:t xml:space="preserve"> </w:t>
      </w:r>
      <w:r w:rsidRPr="008A520A">
        <w:rPr>
          <w:sz w:val="24"/>
          <w:szCs w:val="24"/>
        </w:rPr>
        <w:t>seguito</w:t>
      </w:r>
      <w:r w:rsidRPr="008A520A">
        <w:rPr>
          <w:spacing w:val="-6"/>
          <w:sz w:val="24"/>
          <w:szCs w:val="24"/>
        </w:rPr>
        <w:t xml:space="preserve"> </w:t>
      </w:r>
      <w:r w:rsidRPr="008A520A">
        <w:rPr>
          <w:spacing w:val="-2"/>
          <w:sz w:val="24"/>
          <w:szCs w:val="24"/>
        </w:rPr>
        <w:t>indicato\i:</w:t>
      </w:r>
    </w:p>
    <w:p w14:paraId="0ACC3ED4" w14:textId="77777777" w:rsidR="008A520A" w:rsidRPr="008A520A" w:rsidRDefault="008A520A" w:rsidP="008A520A">
      <w:pPr>
        <w:widowControl w:val="0"/>
        <w:spacing w:before="159"/>
        <w:ind w:firstLine="232"/>
        <w:jc w:val="both"/>
        <w:rPr>
          <w:rFonts w:ascii="Times New Roman" w:hAnsi="Times New Roman" w:cs="Times New Roman"/>
          <w:i/>
        </w:rPr>
      </w:pPr>
      <w:r w:rsidRPr="008A520A">
        <w:rPr>
          <w:rFonts w:ascii="Times New Roman" w:hAnsi="Times New Roman" w:cs="Times New Roman"/>
        </w:rPr>
        <w:t>(</w:t>
      </w:r>
      <w:r w:rsidRPr="008A520A">
        <w:rPr>
          <w:rFonts w:ascii="Times New Roman" w:hAnsi="Times New Roman" w:cs="Times New Roman"/>
          <w:i/>
        </w:rPr>
        <w:t>ripetere</w:t>
      </w:r>
      <w:r w:rsidRPr="008A520A">
        <w:rPr>
          <w:rFonts w:ascii="Times New Roman" w:hAnsi="Times New Roman" w:cs="Times New Roman"/>
          <w:i/>
          <w:spacing w:val="-9"/>
        </w:rPr>
        <w:t xml:space="preserve"> </w:t>
      </w:r>
      <w:r w:rsidRPr="008A520A">
        <w:rPr>
          <w:rFonts w:ascii="Times New Roman" w:hAnsi="Times New Roman" w:cs="Times New Roman"/>
          <w:i/>
        </w:rPr>
        <w:t>le</w:t>
      </w:r>
      <w:r w:rsidRPr="008A520A">
        <w:rPr>
          <w:rFonts w:ascii="Times New Roman" w:hAnsi="Times New Roman" w:cs="Times New Roman"/>
          <w:i/>
          <w:spacing w:val="-6"/>
        </w:rPr>
        <w:t xml:space="preserve"> </w:t>
      </w:r>
      <w:r w:rsidRPr="008A520A">
        <w:rPr>
          <w:rFonts w:ascii="Times New Roman" w:hAnsi="Times New Roman" w:cs="Times New Roman"/>
          <w:i/>
        </w:rPr>
        <w:t>informazioni</w:t>
      </w:r>
      <w:r w:rsidRPr="008A520A">
        <w:rPr>
          <w:rFonts w:ascii="Times New Roman" w:hAnsi="Times New Roman" w:cs="Times New Roman"/>
          <w:i/>
          <w:spacing w:val="-6"/>
        </w:rPr>
        <w:t xml:space="preserve"> </w:t>
      </w:r>
      <w:r w:rsidRPr="008A520A">
        <w:rPr>
          <w:rFonts w:ascii="Times New Roman" w:hAnsi="Times New Roman" w:cs="Times New Roman"/>
          <w:i/>
        </w:rPr>
        <w:t>sottoindicate</w:t>
      </w:r>
      <w:r w:rsidRPr="008A520A">
        <w:rPr>
          <w:rFonts w:ascii="Times New Roman" w:hAnsi="Times New Roman" w:cs="Times New Roman"/>
          <w:i/>
          <w:spacing w:val="-7"/>
        </w:rPr>
        <w:t xml:space="preserve"> </w:t>
      </w:r>
      <w:r w:rsidRPr="008A520A">
        <w:rPr>
          <w:rFonts w:ascii="Times New Roman" w:hAnsi="Times New Roman" w:cs="Times New Roman"/>
          <w:i/>
        </w:rPr>
        <w:t>per</w:t>
      </w:r>
      <w:r w:rsidRPr="008A520A">
        <w:rPr>
          <w:rFonts w:ascii="Times New Roman" w:hAnsi="Times New Roman" w:cs="Times New Roman"/>
          <w:i/>
          <w:spacing w:val="-8"/>
        </w:rPr>
        <w:t xml:space="preserve"> </w:t>
      </w:r>
      <w:r w:rsidRPr="008A520A">
        <w:rPr>
          <w:rFonts w:ascii="Times New Roman" w:hAnsi="Times New Roman" w:cs="Times New Roman"/>
          <w:i/>
        </w:rPr>
        <w:t>ciascuna</w:t>
      </w:r>
      <w:r w:rsidRPr="008A520A">
        <w:rPr>
          <w:rFonts w:ascii="Times New Roman" w:hAnsi="Times New Roman" w:cs="Times New Roman"/>
          <w:i/>
          <w:spacing w:val="-7"/>
        </w:rPr>
        <w:t xml:space="preserve"> </w:t>
      </w:r>
      <w:r w:rsidRPr="008A520A">
        <w:rPr>
          <w:rFonts w:ascii="Times New Roman" w:hAnsi="Times New Roman" w:cs="Times New Roman"/>
          <w:i/>
        </w:rPr>
        <w:t>persona</w:t>
      </w:r>
      <w:r w:rsidRPr="008A520A">
        <w:rPr>
          <w:rFonts w:ascii="Times New Roman" w:hAnsi="Times New Roman" w:cs="Times New Roman"/>
          <w:i/>
          <w:spacing w:val="-8"/>
        </w:rPr>
        <w:t xml:space="preserve"> </w:t>
      </w:r>
      <w:r w:rsidRPr="008A520A">
        <w:rPr>
          <w:rFonts w:ascii="Times New Roman" w:hAnsi="Times New Roman" w:cs="Times New Roman"/>
          <w:i/>
        </w:rPr>
        <w:t>fisica</w:t>
      </w:r>
      <w:r w:rsidRPr="008A520A">
        <w:rPr>
          <w:rFonts w:ascii="Times New Roman" w:hAnsi="Times New Roman" w:cs="Times New Roman"/>
          <w:i/>
          <w:spacing w:val="-8"/>
        </w:rPr>
        <w:t xml:space="preserve"> </w:t>
      </w:r>
      <w:r w:rsidRPr="008A520A">
        <w:rPr>
          <w:rFonts w:ascii="Times New Roman" w:hAnsi="Times New Roman" w:cs="Times New Roman"/>
          <w:i/>
        </w:rPr>
        <w:t>individuata</w:t>
      </w:r>
      <w:r w:rsidRPr="008A520A">
        <w:rPr>
          <w:rFonts w:ascii="Times New Roman" w:hAnsi="Times New Roman" w:cs="Times New Roman"/>
          <w:i/>
          <w:spacing w:val="-6"/>
        </w:rPr>
        <w:t xml:space="preserve"> </w:t>
      </w:r>
      <w:r w:rsidRPr="008A520A">
        <w:rPr>
          <w:rFonts w:ascii="Times New Roman" w:hAnsi="Times New Roman" w:cs="Times New Roman"/>
          <w:i/>
        </w:rPr>
        <w:t>come</w:t>
      </w:r>
      <w:r w:rsidRPr="008A520A">
        <w:rPr>
          <w:rFonts w:ascii="Times New Roman" w:hAnsi="Times New Roman" w:cs="Times New Roman"/>
          <w:i/>
          <w:spacing w:val="-5"/>
        </w:rPr>
        <w:t xml:space="preserve"> </w:t>
      </w:r>
      <w:r w:rsidRPr="008A520A">
        <w:rPr>
          <w:rFonts w:ascii="Times New Roman" w:hAnsi="Times New Roman" w:cs="Times New Roman"/>
          <w:i/>
        </w:rPr>
        <w:t>titolare</w:t>
      </w:r>
      <w:r w:rsidRPr="008A520A">
        <w:rPr>
          <w:rFonts w:ascii="Times New Roman" w:hAnsi="Times New Roman" w:cs="Times New Roman"/>
          <w:i/>
          <w:spacing w:val="-8"/>
        </w:rPr>
        <w:t xml:space="preserve"> </w:t>
      </w:r>
      <w:r w:rsidRPr="008A520A">
        <w:rPr>
          <w:rFonts w:ascii="Times New Roman" w:hAnsi="Times New Roman" w:cs="Times New Roman"/>
          <w:i/>
          <w:spacing w:val="-2"/>
        </w:rPr>
        <w:t>effettivo)</w:t>
      </w:r>
    </w:p>
    <w:p w14:paraId="58930456" w14:textId="77777777" w:rsidR="008A520A" w:rsidRPr="008A520A" w:rsidRDefault="008A520A" w:rsidP="008A520A">
      <w:pPr>
        <w:pStyle w:val="Corpotesto"/>
        <w:widowControl w:val="0"/>
        <w:spacing w:before="12"/>
        <w:jc w:val="both"/>
        <w:rPr>
          <w:i/>
          <w:sz w:val="24"/>
          <w:szCs w:val="24"/>
        </w:rPr>
      </w:pPr>
    </w:p>
    <w:p w14:paraId="1B1A2F5C" w14:textId="77777777" w:rsidR="008A520A" w:rsidRPr="008A520A" w:rsidRDefault="008A520A">
      <w:pPr>
        <w:pStyle w:val="Paragrafoelenco"/>
        <w:widowControl w:val="0"/>
        <w:numPr>
          <w:ilvl w:val="1"/>
          <w:numId w:val="3"/>
        </w:numPr>
        <w:tabs>
          <w:tab w:val="left" w:pos="1510"/>
          <w:tab w:val="left" w:pos="2181"/>
          <w:tab w:val="left" w:pos="2236"/>
          <w:tab w:val="left" w:pos="2546"/>
          <w:tab w:val="left" w:pos="4845"/>
          <w:tab w:val="left" w:pos="5441"/>
          <w:tab w:val="left" w:pos="5496"/>
          <w:tab w:val="left" w:pos="5655"/>
          <w:tab w:val="left" w:pos="5977"/>
          <w:tab w:val="left" w:pos="6130"/>
          <w:tab w:val="left" w:pos="6376"/>
          <w:tab w:val="left" w:pos="6475"/>
          <w:tab w:val="left" w:pos="6704"/>
          <w:tab w:val="left" w:pos="9466"/>
          <w:tab w:val="left" w:pos="9639"/>
          <w:tab w:val="left" w:pos="9916"/>
        </w:tabs>
        <w:autoSpaceDE w:val="0"/>
        <w:autoSpaceDN w:val="0"/>
        <w:spacing w:line="357" w:lineRule="auto"/>
        <w:ind w:right="186"/>
        <w:contextualSpacing w:val="0"/>
        <w:rPr>
          <w:rFonts w:ascii="Times New Roman" w:hAnsi="Times New Roman" w:cs="Times New Roman"/>
        </w:rPr>
      </w:pPr>
      <w:r w:rsidRPr="008A520A">
        <w:rPr>
          <w:rFonts w:ascii="Times New Roman" w:hAnsi="Times New Roman" w:cs="Times New Roman"/>
          <w:spacing w:val="-2"/>
        </w:rPr>
        <w:t>Cognome</w:t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spacing w:val="-4"/>
        </w:rPr>
        <w:t>Nome</w:t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</w:rPr>
        <w:t xml:space="preserve"> </w:t>
      </w:r>
      <w:r w:rsidRPr="008A520A">
        <w:rPr>
          <w:rFonts w:ascii="Times New Roman" w:hAnsi="Times New Roman" w:cs="Times New Roman"/>
          <w:spacing w:val="-4"/>
        </w:rPr>
        <w:t>nato</w:t>
      </w:r>
      <w:r w:rsidRPr="008A520A">
        <w:rPr>
          <w:rFonts w:ascii="Times New Roman" w:hAnsi="Times New Roman" w:cs="Times New Roman"/>
        </w:rPr>
        <w:tab/>
      </w:r>
      <w:r w:rsidRPr="008A520A">
        <w:rPr>
          <w:rFonts w:ascii="Times New Roman" w:hAnsi="Times New Roman" w:cs="Times New Roman"/>
          <w:spacing w:val="-10"/>
        </w:rPr>
        <w:t>a</w:t>
      </w:r>
      <w:r w:rsidRPr="008A520A">
        <w:rPr>
          <w:rFonts w:ascii="Times New Roman" w:hAnsi="Times New Roman" w:cs="Times New Roman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</w:rPr>
        <w:tab/>
      </w:r>
      <w:r w:rsidRPr="008A520A">
        <w:rPr>
          <w:rFonts w:ascii="Times New Roman" w:hAnsi="Times New Roman" w:cs="Times New Roman"/>
        </w:rPr>
        <w:tab/>
      </w:r>
      <w:r w:rsidRPr="008A520A">
        <w:rPr>
          <w:rFonts w:ascii="Times New Roman" w:hAnsi="Times New Roman" w:cs="Times New Roman"/>
          <w:spacing w:val="-10"/>
        </w:rPr>
        <w:t>(</w:t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spacing w:val="-10"/>
        </w:rPr>
        <w:t>)</w:t>
      </w:r>
      <w:r w:rsidRPr="008A520A">
        <w:rPr>
          <w:rFonts w:ascii="Times New Roman" w:hAnsi="Times New Roman" w:cs="Times New Roman"/>
        </w:rPr>
        <w:tab/>
      </w:r>
      <w:r w:rsidRPr="008A520A">
        <w:rPr>
          <w:rFonts w:ascii="Times New Roman" w:hAnsi="Times New Roman" w:cs="Times New Roman"/>
        </w:rPr>
        <w:tab/>
      </w:r>
      <w:r w:rsidRPr="008A520A">
        <w:rPr>
          <w:rFonts w:ascii="Times New Roman" w:hAnsi="Times New Roman" w:cs="Times New Roman"/>
          <w:spacing w:val="-6"/>
        </w:rPr>
        <w:t>il</w:t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</w:rPr>
        <w:t xml:space="preserve"> </w:t>
      </w:r>
      <w:r w:rsidRPr="008A520A">
        <w:rPr>
          <w:rFonts w:ascii="Times New Roman" w:hAnsi="Times New Roman" w:cs="Times New Roman"/>
          <w:spacing w:val="-4"/>
        </w:rPr>
        <w:t>C.F.</w:t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spacing w:val="80"/>
        </w:rPr>
        <w:t xml:space="preserve"> </w:t>
      </w:r>
      <w:r w:rsidRPr="008A520A">
        <w:rPr>
          <w:rFonts w:ascii="Times New Roman" w:hAnsi="Times New Roman" w:cs="Times New Roman"/>
        </w:rPr>
        <w:t>residente</w:t>
      </w:r>
      <w:r w:rsidRPr="008A520A">
        <w:rPr>
          <w:rFonts w:ascii="Times New Roman" w:hAnsi="Times New Roman" w:cs="Times New Roman"/>
        </w:rPr>
        <w:tab/>
      </w:r>
      <w:r w:rsidRPr="008A520A">
        <w:rPr>
          <w:rFonts w:ascii="Times New Roman" w:hAnsi="Times New Roman" w:cs="Times New Roman"/>
        </w:rPr>
        <w:tab/>
      </w:r>
      <w:r w:rsidRPr="008A520A">
        <w:rPr>
          <w:rFonts w:ascii="Times New Roman" w:hAnsi="Times New Roman" w:cs="Times New Roman"/>
          <w:spacing w:val="-10"/>
        </w:rPr>
        <w:t>a</w:t>
      </w:r>
      <w:r w:rsidRPr="008A520A">
        <w:rPr>
          <w:rFonts w:ascii="Times New Roman" w:hAnsi="Times New Roman" w:cs="Times New Roman"/>
        </w:rPr>
        <w:tab/>
      </w:r>
      <w:r w:rsidRPr="008A520A">
        <w:rPr>
          <w:rFonts w:ascii="Times New Roman" w:hAnsi="Times New Roman" w:cs="Times New Roman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</w:rPr>
        <w:t xml:space="preserve"> </w:t>
      </w:r>
      <w:r w:rsidRPr="008A520A">
        <w:rPr>
          <w:rFonts w:ascii="Times New Roman" w:hAnsi="Times New Roman" w:cs="Times New Roman"/>
          <w:spacing w:val="-10"/>
        </w:rPr>
        <w:t>(</w:t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</w:rPr>
        <w:t>) CAP</w:t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</w:rPr>
        <w:t xml:space="preserve">via </w:t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</w:p>
    <w:p w14:paraId="44E974E6" w14:textId="77777777" w:rsidR="008A520A" w:rsidRPr="008A520A" w:rsidRDefault="008A520A">
      <w:pPr>
        <w:pStyle w:val="Paragrafoelenco"/>
        <w:widowControl w:val="0"/>
        <w:numPr>
          <w:ilvl w:val="1"/>
          <w:numId w:val="3"/>
        </w:numPr>
        <w:tabs>
          <w:tab w:val="left" w:pos="1510"/>
          <w:tab w:val="left" w:pos="2181"/>
          <w:tab w:val="left" w:pos="2236"/>
          <w:tab w:val="left" w:pos="2545"/>
          <w:tab w:val="left" w:pos="4843"/>
          <w:tab w:val="left" w:pos="5437"/>
          <w:tab w:val="left" w:pos="5493"/>
          <w:tab w:val="left" w:pos="5651"/>
          <w:tab w:val="left" w:pos="5977"/>
          <w:tab w:val="left" w:pos="6127"/>
          <w:tab w:val="left" w:pos="6373"/>
          <w:tab w:val="left" w:pos="6473"/>
          <w:tab w:val="left" w:pos="6699"/>
          <w:tab w:val="left" w:pos="9460"/>
          <w:tab w:val="left" w:pos="9632"/>
          <w:tab w:val="left" w:pos="9913"/>
        </w:tabs>
        <w:autoSpaceDE w:val="0"/>
        <w:autoSpaceDN w:val="0"/>
        <w:spacing w:before="33" w:line="357" w:lineRule="auto"/>
        <w:ind w:right="184"/>
        <w:contextualSpacing w:val="0"/>
        <w:rPr>
          <w:rFonts w:ascii="Times New Roman" w:hAnsi="Times New Roman" w:cs="Times New Roman"/>
        </w:rPr>
      </w:pPr>
      <w:r w:rsidRPr="008A520A">
        <w:rPr>
          <w:rFonts w:ascii="Times New Roman" w:hAnsi="Times New Roman" w:cs="Times New Roman"/>
          <w:spacing w:val="-2"/>
        </w:rPr>
        <w:t>Cognome</w:t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spacing w:val="-4"/>
        </w:rPr>
        <w:t>Nome</w:t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</w:rPr>
        <w:t xml:space="preserve"> </w:t>
      </w:r>
      <w:r w:rsidRPr="008A520A">
        <w:rPr>
          <w:rFonts w:ascii="Times New Roman" w:hAnsi="Times New Roman" w:cs="Times New Roman"/>
          <w:spacing w:val="-4"/>
        </w:rPr>
        <w:t>nato</w:t>
      </w:r>
      <w:r w:rsidRPr="008A520A">
        <w:rPr>
          <w:rFonts w:ascii="Times New Roman" w:hAnsi="Times New Roman" w:cs="Times New Roman"/>
        </w:rPr>
        <w:tab/>
      </w:r>
      <w:r w:rsidRPr="008A520A">
        <w:rPr>
          <w:rFonts w:ascii="Times New Roman" w:hAnsi="Times New Roman" w:cs="Times New Roman"/>
          <w:spacing w:val="-10"/>
        </w:rPr>
        <w:t>a</w:t>
      </w:r>
      <w:r w:rsidRPr="008A520A">
        <w:rPr>
          <w:rFonts w:ascii="Times New Roman" w:hAnsi="Times New Roman" w:cs="Times New Roman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</w:rPr>
        <w:tab/>
      </w:r>
      <w:r w:rsidRPr="008A520A">
        <w:rPr>
          <w:rFonts w:ascii="Times New Roman" w:hAnsi="Times New Roman" w:cs="Times New Roman"/>
          <w:spacing w:val="-10"/>
        </w:rPr>
        <w:t>(</w:t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spacing w:val="-10"/>
        </w:rPr>
        <w:t>)</w:t>
      </w:r>
      <w:r w:rsidRPr="008A520A">
        <w:rPr>
          <w:rFonts w:ascii="Times New Roman" w:hAnsi="Times New Roman" w:cs="Times New Roman"/>
        </w:rPr>
        <w:tab/>
      </w:r>
      <w:r w:rsidRPr="008A520A">
        <w:rPr>
          <w:rFonts w:ascii="Times New Roman" w:hAnsi="Times New Roman" w:cs="Times New Roman"/>
          <w:spacing w:val="-5"/>
        </w:rPr>
        <w:t>il</w:t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</w:p>
    <w:p w14:paraId="787C6458" w14:textId="3D5BEDB5" w:rsidR="008A520A" w:rsidRPr="008A520A" w:rsidRDefault="008A520A">
      <w:pPr>
        <w:pStyle w:val="Paragrafoelenco"/>
        <w:widowControl w:val="0"/>
        <w:numPr>
          <w:ilvl w:val="1"/>
          <w:numId w:val="3"/>
        </w:numPr>
        <w:tabs>
          <w:tab w:val="left" w:pos="1510"/>
          <w:tab w:val="left" w:pos="2181"/>
          <w:tab w:val="left" w:pos="2236"/>
          <w:tab w:val="left" w:pos="2545"/>
          <w:tab w:val="left" w:pos="4843"/>
          <w:tab w:val="left" w:pos="5437"/>
          <w:tab w:val="left" w:pos="5493"/>
          <w:tab w:val="left" w:pos="5651"/>
          <w:tab w:val="left" w:pos="5977"/>
          <w:tab w:val="left" w:pos="6127"/>
          <w:tab w:val="left" w:pos="6373"/>
          <w:tab w:val="left" w:pos="6473"/>
          <w:tab w:val="left" w:pos="6699"/>
          <w:tab w:val="left" w:pos="9460"/>
          <w:tab w:val="left" w:pos="9632"/>
          <w:tab w:val="left" w:pos="9913"/>
        </w:tabs>
        <w:autoSpaceDE w:val="0"/>
        <w:autoSpaceDN w:val="0"/>
        <w:spacing w:before="33" w:line="357" w:lineRule="auto"/>
        <w:ind w:right="184"/>
        <w:contextualSpacing w:val="0"/>
        <w:rPr>
          <w:rFonts w:ascii="Times New Roman" w:hAnsi="Times New Roman" w:cs="Times New Roman"/>
        </w:rPr>
      </w:pPr>
      <w:r w:rsidRPr="008A520A">
        <w:rPr>
          <w:rFonts w:ascii="Times New Roman" w:hAnsi="Times New Roman" w:cs="Times New Roman"/>
          <w:spacing w:val="-4"/>
        </w:rPr>
        <w:t>C.F.</w:t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spacing w:val="80"/>
        </w:rPr>
        <w:t xml:space="preserve"> </w:t>
      </w:r>
      <w:r w:rsidRPr="008A520A">
        <w:rPr>
          <w:rFonts w:ascii="Times New Roman" w:hAnsi="Times New Roman" w:cs="Times New Roman"/>
        </w:rPr>
        <w:t>residente</w:t>
      </w:r>
      <w:r>
        <w:rPr>
          <w:rFonts w:ascii="Times New Roman" w:hAnsi="Times New Roman" w:cs="Times New Roman"/>
        </w:rPr>
        <w:t xml:space="preserve"> </w:t>
      </w:r>
      <w:r w:rsidRPr="008A520A">
        <w:rPr>
          <w:rFonts w:ascii="Times New Roman" w:hAnsi="Times New Roman" w:cs="Times New Roman"/>
          <w:spacing w:val="-10"/>
        </w:rPr>
        <w:t>a</w:t>
      </w:r>
      <w:r>
        <w:rPr>
          <w:rFonts w:ascii="Times New Roman" w:hAnsi="Times New Roman" w:cs="Times New Roman"/>
          <w:spacing w:val="-10"/>
        </w:rPr>
        <w:t xml:space="preserve"> </w:t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</w:rPr>
        <w:t xml:space="preserve"> </w:t>
      </w:r>
      <w:r w:rsidRPr="008A520A">
        <w:rPr>
          <w:rFonts w:ascii="Times New Roman" w:hAnsi="Times New Roman" w:cs="Times New Roman"/>
          <w:spacing w:val="-10"/>
        </w:rPr>
        <w:t>(</w:t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</w:rPr>
        <w:t>) CAP</w:t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</w:rPr>
        <w:t xml:space="preserve">via </w:t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</w:p>
    <w:p w14:paraId="57227A5B" w14:textId="77777777" w:rsidR="008A520A" w:rsidRPr="008A520A" w:rsidRDefault="008A520A">
      <w:pPr>
        <w:pStyle w:val="Paragrafoelenco"/>
        <w:widowControl w:val="0"/>
        <w:numPr>
          <w:ilvl w:val="1"/>
          <w:numId w:val="3"/>
        </w:numPr>
        <w:tabs>
          <w:tab w:val="left" w:pos="1510"/>
          <w:tab w:val="left" w:pos="2181"/>
          <w:tab w:val="left" w:pos="2236"/>
          <w:tab w:val="left" w:pos="2545"/>
          <w:tab w:val="left" w:pos="4845"/>
          <w:tab w:val="left" w:pos="5437"/>
          <w:tab w:val="left" w:pos="5493"/>
          <w:tab w:val="left" w:pos="5651"/>
          <w:tab w:val="left" w:pos="5977"/>
          <w:tab w:val="left" w:pos="6129"/>
          <w:tab w:val="left" w:pos="6373"/>
          <w:tab w:val="left" w:pos="6474"/>
          <w:tab w:val="left" w:pos="6699"/>
          <w:tab w:val="left" w:pos="9460"/>
          <w:tab w:val="left" w:pos="9632"/>
          <w:tab w:val="left" w:pos="9913"/>
        </w:tabs>
        <w:autoSpaceDE w:val="0"/>
        <w:autoSpaceDN w:val="0"/>
        <w:spacing w:before="124" w:line="357" w:lineRule="auto"/>
        <w:ind w:right="188"/>
        <w:contextualSpacing w:val="0"/>
        <w:rPr>
          <w:rFonts w:ascii="Times New Roman" w:hAnsi="Times New Roman" w:cs="Times New Roman"/>
        </w:rPr>
      </w:pPr>
      <w:r w:rsidRPr="008A520A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7A0F4761" wp14:editId="37325CC2">
                <wp:simplePos x="0" y="0"/>
                <wp:positionH relativeFrom="page">
                  <wp:posOffset>2072514</wp:posOffset>
                </wp:positionH>
                <wp:positionV relativeFrom="paragraph">
                  <wp:posOffset>239832</wp:posOffset>
                </wp:positionV>
                <wp:extent cx="2294890" cy="1270"/>
                <wp:effectExtent l="0" t="0" r="0" b="0"/>
                <wp:wrapNone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948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94890">
                              <a:moveTo>
                                <a:pt x="0" y="0"/>
                              </a:moveTo>
                              <a:lnTo>
                                <a:pt x="2294883" y="0"/>
                              </a:lnTo>
                            </a:path>
                          </a:pathLst>
                        </a:custGeom>
                        <a:ln w="910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0370B1" id="Graphic 8" o:spid="_x0000_s1026" style="position:absolute;margin-left:163.2pt;margin-top:18.9pt;width:180.7pt;height:.1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29489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" path="m,l2294883,e" filled="f" strokeweight=".25289mm">
                <v:path arrowok="t"/>
                <w10:wrap anchorx="page"/>
              </v:shape>
            </w:pict>
          </mc:Fallback>
        </mc:AlternateContent>
      </w:r>
      <w:r w:rsidRPr="008A520A">
        <w:rPr>
          <w:rFonts w:ascii="Times New Roman" w:hAnsi="Times New Roman" w:cs="Times New Roman"/>
          <w:spacing w:val="-2"/>
        </w:rPr>
        <w:t>Cognome</w:t>
      </w:r>
      <w:r w:rsidRPr="008A520A">
        <w:rPr>
          <w:rFonts w:ascii="Times New Roman" w:hAnsi="Times New Roman" w:cs="Times New Roman"/>
        </w:rPr>
        <w:tab/>
      </w:r>
      <w:r w:rsidRPr="008A520A">
        <w:rPr>
          <w:rFonts w:ascii="Times New Roman" w:hAnsi="Times New Roman" w:cs="Times New Roman"/>
        </w:rPr>
        <w:tab/>
      </w:r>
      <w:r w:rsidRPr="008A520A">
        <w:rPr>
          <w:rFonts w:ascii="Times New Roman" w:hAnsi="Times New Roman" w:cs="Times New Roman"/>
        </w:rPr>
        <w:tab/>
      </w:r>
      <w:r w:rsidRPr="008A520A">
        <w:rPr>
          <w:rFonts w:ascii="Times New Roman" w:hAnsi="Times New Roman" w:cs="Times New Roman"/>
        </w:rPr>
        <w:tab/>
      </w:r>
      <w:r w:rsidRPr="008A520A">
        <w:rPr>
          <w:rFonts w:ascii="Times New Roman" w:hAnsi="Times New Roman" w:cs="Times New Roman"/>
        </w:rPr>
        <w:tab/>
      </w:r>
      <w:r w:rsidRPr="008A520A">
        <w:rPr>
          <w:rFonts w:ascii="Times New Roman" w:hAnsi="Times New Roman" w:cs="Times New Roman"/>
        </w:rPr>
        <w:tab/>
      </w:r>
      <w:r w:rsidRPr="008A520A">
        <w:rPr>
          <w:rFonts w:ascii="Times New Roman" w:hAnsi="Times New Roman" w:cs="Times New Roman"/>
          <w:spacing w:val="-4"/>
        </w:rPr>
        <w:t>Nome</w:t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</w:rPr>
        <w:t xml:space="preserve"> </w:t>
      </w:r>
      <w:r w:rsidRPr="008A520A">
        <w:rPr>
          <w:rFonts w:ascii="Times New Roman" w:hAnsi="Times New Roman" w:cs="Times New Roman"/>
          <w:spacing w:val="-4"/>
        </w:rPr>
        <w:t>nato</w:t>
      </w:r>
      <w:r w:rsidRPr="008A520A">
        <w:rPr>
          <w:rFonts w:ascii="Times New Roman" w:hAnsi="Times New Roman" w:cs="Times New Roman"/>
        </w:rPr>
        <w:tab/>
      </w:r>
      <w:r w:rsidRPr="008A520A">
        <w:rPr>
          <w:rFonts w:ascii="Times New Roman" w:hAnsi="Times New Roman" w:cs="Times New Roman"/>
          <w:spacing w:val="-10"/>
        </w:rPr>
        <w:t>a</w:t>
      </w:r>
      <w:r w:rsidRPr="008A520A">
        <w:rPr>
          <w:rFonts w:ascii="Times New Roman" w:hAnsi="Times New Roman" w:cs="Times New Roman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</w:rPr>
        <w:tab/>
      </w:r>
      <w:r w:rsidRPr="008A520A">
        <w:rPr>
          <w:rFonts w:ascii="Times New Roman" w:hAnsi="Times New Roman" w:cs="Times New Roman"/>
        </w:rPr>
        <w:tab/>
      </w:r>
      <w:r w:rsidRPr="008A520A">
        <w:rPr>
          <w:rFonts w:ascii="Times New Roman" w:hAnsi="Times New Roman" w:cs="Times New Roman"/>
          <w:spacing w:val="-10"/>
        </w:rPr>
        <w:t>(</w:t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spacing w:val="-10"/>
        </w:rPr>
        <w:t>)</w:t>
      </w:r>
      <w:r w:rsidRPr="008A520A">
        <w:rPr>
          <w:rFonts w:ascii="Times New Roman" w:hAnsi="Times New Roman" w:cs="Times New Roman"/>
        </w:rPr>
        <w:tab/>
      </w:r>
      <w:r w:rsidRPr="008A520A">
        <w:rPr>
          <w:rFonts w:ascii="Times New Roman" w:hAnsi="Times New Roman" w:cs="Times New Roman"/>
        </w:rPr>
        <w:tab/>
      </w:r>
      <w:r w:rsidRPr="008A520A">
        <w:rPr>
          <w:rFonts w:ascii="Times New Roman" w:hAnsi="Times New Roman" w:cs="Times New Roman"/>
          <w:spacing w:val="-6"/>
        </w:rPr>
        <w:t>il</w:t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</w:rPr>
        <w:t xml:space="preserve"> </w:t>
      </w:r>
      <w:r w:rsidRPr="008A520A">
        <w:rPr>
          <w:rFonts w:ascii="Times New Roman" w:hAnsi="Times New Roman" w:cs="Times New Roman"/>
          <w:spacing w:val="-4"/>
        </w:rPr>
        <w:t>C.F.</w:t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spacing w:val="80"/>
        </w:rPr>
        <w:t xml:space="preserve"> </w:t>
      </w:r>
      <w:r w:rsidRPr="008A520A">
        <w:rPr>
          <w:rFonts w:ascii="Times New Roman" w:hAnsi="Times New Roman" w:cs="Times New Roman"/>
        </w:rPr>
        <w:t>residente</w:t>
      </w:r>
      <w:r w:rsidRPr="008A520A">
        <w:rPr>
          <w:rFonts w:ascii="Times New Roman" w:hAnsi="Times New Roman" w:cs="Times New Roman"/>
        </w:rPr>
        <w:tab/>
      </w:r>
      <w:r w:rsidRPr="008A520A">
        <w:rPr>
          <w:rFonts w:ascii="Times New Roman" w:hAnsi="Times New Roman" w:cs="Times New Roman"/>
        </w:rPr>
        <w:tab/>
      </w:r>
      <w:r w:rsidRPr="008A520A">
        <w:rPr>
          <w:rFonts w:ascii="Times New Roman" w:hAnsi="Times New Roman" w:cs="Times New Roman"/>
          <w:spacing w:val="-10"/>
        </w:rPr>
        <w:t>a</w:t>
      </w:r>
      <w:r w:rsidRPr="008A520A">
        <w:rPr>
          <w:rFonts w:ascii="Times New Roman" w:hAnsi="Times New Roman" w:cs="Times New Roman"/>
        </w:rPr>
        <w:tab/>
      </w:r>
      <w:r w:rsidRPr="008A520A">
        <w:rPr>
          <w:rFonts w:ascii="Times New Roman" w:hAnsi="Times New Roman" w:cs="Times New Roman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</w:rPr>
        <w:t xml:space="preserve"> </w:t>
      </w:r>
      <w:r w:rsidRPr="008A520A">
        <w:rPr>
          <w:rFonts w:ascii="Times New Roman" w:hAnsi="Times New Roman" w:cs="Times New Roman"/>
          <w:spacing w:val="-10"/>
        </w:rPr>
        <w:t>(</w:t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</w:rPr>
        <w:t>) CAP</w:t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</w:rPr>
        <w:t xml:space="preserve">via </w:t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</w:p>
    <w:p w14:paraId="7DE1B547" w14:textId="0ABB14B2" w:rsidR="008A520A" w:rsidRPr="008A520A" w:rsidRDefault="008A520A" w:rsidP="008A520A">
      <w:pPr>
        <w:pStyle w:val="Corpotesto"/>
        <w:widowControl w:val="0"/>
        <w:spacing w:before="51"/>
        <w:jc w:val="both"/>
        <w:rPr>
          <w:sz w:val="24"/>
          <w:szCs w:val="24"/>
        </w:rPr>
      </w:pPr>
      <w:r w:rsidRPr="008A520A">
        <w:rPr>
          <w:noProof/>
          <w:sz w:val="24"/>
          <w:szCs w:val="24"/>
        </w:rPr>
        <mc:AlternateContent>
          <mc:Choice Requires="wpg">
            <w:drawing>
              <wp:anchor distT="0" distB="0" distL="0" distR="0" simplePos="0" relativeHeight="251668480" behindDoc="1" locked="0" layoutInCell="1" allowOverlap="1" wp14:anchorId="221D5685" wp14:editId="5A8CF033">
                <wp:simplePos x="0" y="0"/>
                <wp:positionH relativeFrom="page">
                  <wp:posOffset>2562479</wp:posOffset>
                </wp:positionH>
                <wp:positionV relativeFrom="paragraph">
                  <wp:posOffset>202775</wp:posOffset>
                </wp:positionV>
                <wp:extent cx="2435860" cy="60325"/>
                <wp:effectExtent l="0" t="0" r="0" b="0"/>
                <wp:wrapTopAndBottom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435860" cy="60325"/>
                          <a:chOff x="0" y="0"/>
                          <a:chExt cx="2435860" cy="60325"/>
                        </a:xfrm>
                      </wpg:grpSpPr>
                      <wps:wsp>
                        <wps:cNvPr id="10" name="Graphic 10"/>
                        <wps:cNvSpPr/>
                        <wps:spPr>
                          <a:xfrm>
                            <a:off x="0" y="55487"/>
                            <a:ext cx="243522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35225">
                                <a:moveTo>
                                  <a:pt x="0" y="0"/>
                                </a:moveTo>
                                <a:lnTo>
                                  <a:pt x="2434999" y="0"/>
                                </a:lnTo>
                              </a:path>
                            </a:pathLst>
                          </a:custGeom>
                          <a:ln w="910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0" y="0"/>
                            <a:ext cx="243586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35860" h="9525">
                                <a:moveTo>
                                  <a:pt x="243560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2435606" y="9144"/>
                                </a:lnTo>
                                <a:lnTo>
                                  <a:pt x="24356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76273D" id="Group 9" o:spid="_x0000_s1026" style="position:absolute;margin-left:201.75pt;margin-top:15.95pt;width:191.8pt;height:4.75pt;z-index:-251648000;mso-wrap-distance-left:0;mso-wrap-distance-right:0;mso-position-horizontal-relative:page" coordsize="24358,6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">
                <v:shape id="Graphic 10" o:spid="_x0000_s1027" style="position:absolute;top:554;width:24352;height:13;visibility:visible;mso-wrap-style:square;v-text-anchor:top" coordsize="243522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" path="m,l2434999,e" filled="f" strokeweight=".25289mm">
                  <v:path arrowok="t"/>
                </v:shape>
                <v:shape id="Graphic 11" o:spid="_x0000_s1028" style="position:absolute;width:24358;height:95;visibility:visible;mso-wrap-style:square;v-text-anchor:top" coordsize="243586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" path="m2435606,l,,,9144r2435606,l2435606,xe" fillcolor="black" stroked="f">
                  <v:path arrowok="t"/>
                </v:shape>
                <w10:wrap type="topAndBottom" anchorx="page"/>
              </v:group>
            </w:pict>
          </mc:Fallback>
        </mc:AlternateContent>
      </w:r>
    </w:p>
    <w:p w14:paraId="56F464FF" w14:textId="77777777" w:rsidR="008A520A" w:rsidRPr="008A520A" w:rsidRDefault="008A520A" w:rsidP="008A520A">
      <w:pPr>
        <w:widowControl w:val="0"/>
        <w:ind w:left="232"/>
        <w:jc w:val="both"/>
        <w:rPr>
          <w:rFonts w:ascii="Times New Roman" w:hAnsi="Times New Roman" w:cs="Times New Roman"/>
          <w:b/>
          <w:i/>
        </w:rPr>
      </w:pPr>
      <w:r w:rsidRPr="008A520A">
        <w:rPr>
          <w:rFonts w:ascii="Times New Roman" w:hAnsi="Times New Roman" w:cs="Times New Roman"/>
          <w:b/>
          <w:i/>
        </w:rPr>
        <w:t>Opzione</w:t>
      </w:r>
      <w:r w:rsidRPr="008A520A">
        <w:rPr>
          <w:rFonts w:ascii="Times New Roman" w:hAnsi="Times New Roman" w:cs="Times New Roman"/>
          <w:b/>
          <w:i/>
          <w:spacing w:val="-4"/>
        </w:rPr>
        <w:t xml:space="preserve"> </w:t>
      </w:r>
      <w:r w:rsidRPr="008A520A">
        <w:rPr>
          <w:rFonts w:ascii="Times New Roman" w:hAnsi="Times New Roman" w:cs="Times New Roman"/>
          <w:b/>
          <w:i/>
          <w:spacing w:val="-5"/>
        </w:rPr>
        <w:t>4)</w:t>
      </w:r>
    </w:p>
    <w:p w14:paraId="78D35C61" w14:textId="77777777" w:rsidR="008A520A" w:rsidRPr="008A520A" w:rsidRDefault="008A520A" w:rsidP="008A520A">
      <w:pPr>
        <w:pStyle w:val="Corpotesto"/>
        <w:widowControl w:val="0"/>
        <w:jc w:val="both"/>
        <w:rPr>
          <w:b/>
          <w:i/>
          <w:sz w:val="24"/>
          <w:szCs w:val="24"/>
        </w:rPr>
      </w:pPr>
    </w:p>
    <w:p w14:paraId="184DD6A0" w14:textId="468BF328" w:rsidR="008A520A" w:rsidRPr="008A520A" w:rsidRDefault="008A520A" w:rsidP="008A520A">
      <w:pPr>
        <w:widowControl w:val="0"/>
        <w:ind w:left="232"/>
        <w:jc w:val="both"/>
        <w:rPr>
          <w:rFonts w:ascii="Times New Roman" w:hAnsi="Times New Roman" w:cs="Times New Roman"/>
          <w:b/>
        </w:rPr>
      </w:pPr>
      <w:r w:rsidRPr="008A520A">
        <w:rPr>
          <w:rFonts w:ascii="Times New Roman" w:hAnsi="Times New Roman" w:cs="Times New Roman"/>
          <w:b/>
        </w:rPr>
        <w:t>(</w:t>
      </w:r>
      <w:r w:rsidRPr="008A520A">
        <w:rPr>
          <w:rFonts w:ascii="Times New Roman" w:hAnsi="Times New Roman" w:cs="Times New Roman"/>
          <w:b/>
          <w:i/>
          <w:u w:val="single"/>
        </w:rPr>
        <w:t>ATTENZIONE:</w:t>
      </w:r>
      <w:r w:rsidRPr="008A520A">
        <w:rPr>
          <w:rFonts w:ascii="Times New Roman" w:hAnsi="Times New Roman" w:cs="Times New Roman"/>
          <w:b/>
          <w:i/>
          <w:spacing w:val="-11"/>
          <w:u w:val="single"/>
        </w:rPr>
        <w:t xml:space="preserve"> </w:t>
      </w:r>
      <w:r w:rsidRPr="008A520A">
        <w:rPr>
          <w:rFonts w:ascii="Times New Roman" w:hAnsi="Times New Roman" w:cs="Times New Roman"/>
          <w:b/>
          <w:i/>
          <w:u w:val="single"/>
        </w:rPr>
        <w:t>tale</w:t>
      </w:r>
      <w:r w:rsidRPr="008A520A">
        <w:rPr>
          <w:rFonts w:ascii="Times New Roman" w:hAnsi="Times New Roman" w:cs="Times New Roman"/>
          <w:b/>
          <w:i/>
          <w:spacing w:val="-9"/>
          <w:u w:val="single"/>
        </w:rPr>
        <w:t xml:space="preserve"> </w:t>
      </w:r>
      <w:r w:rsidRPr="008A520A">
        <w:rPr>
          <w:rFonts w:ascii="Times New Roman" w:hAnsi="Times New Roman" w:cs="Times New Roman"/>
          <w:b/>
          <w:i/>
          <w:u w:val="single"/>
        </w:rPr>
        <w:t>scelta</w:t>
      </w:r>
      <w:r w:rsidRPr="008A520A">
        <w:rPr>
          <w:rFonts w:ascii="Times New Roman" w:hAnsi="Times New Roman" w:cs="Times New Roman"/>
          <w:b/>
          <w:i/>
          <w:spacing w:val="-8"/>
          <w:u w:val="single"/>
        </w:rPr>
        <w:t xml:space="preserve"> </w:t>
      </w:r>
      <w:r w:rsidRPr="008A520A">
        <w:rPr>
          <w:rFonts w:ascii="Times New Roman" w:hAnsi="Times New Roman" w:cs="Times New Roman"/>
          <w:b/>
          <w:i/>
          <w:u w:val="single"/>
        </w:rPr>
        <w:t>è</w:t>
      </w:r>
      <w:r w:rsidRPr="008A520A">
        <w:rPr>
          <w:rFonts w:ascii="Times New Roman" w:hAnsi="Times New Roman" w:cs="Times New Roman"/>
          <w:b/>
          <w:i/>
          <w:spacing w:val="-10"/>
          <w:u w:val="single"/>
        </w:rPr>
        <w:t xml:space="preserve"> </w:t>
      </w:r>
      <w:r w:rsidRPr="008A520A">
        <w:rPr>
          <w:rFonts w:ascii="Times New Roman" w:hAnsi="Times New Roman" w:cs="Times New Roman"/>
          <w:b/>
          <w:i/>
          <w:u w:val="single"/>
        </w:rPr>
        <w:t>riservata</w:t>
      </w:r>
      <w:r w:rsidRPr="008A520A">
        <w:rPr>
          <w:rFonts w:ascii="Times New Roman" w:hAnsi="Times New Roman" w:cs="Times New Roman"/>
          <w:b/>
          <w:i/>
          <w:spacing w:val="-10"/>
          <w:u w:val="single"/>
        </w:rPr>
        <w:t xml:space="preserve"> </w:t>
      </w:r>
      <w:r w:rsidRPr="008A520A">
        <w:rPr>
          <w:rFonts w:ascii="Times New Roman" w:hAnsi="Times New Roman" w:cs="Times New Roman"/>
          <w:b/>
          <w:i/>
          <w:u w:val="single"/>
        </w:rPr>
        <w:t>ai</w:t>
      </w:r>
      <w:r w:rsidRPr="008A520A">
        <w:rPr>
          <w:rFonts w:ascii="Times New Roman" w:hAnsi="Times New Roman" w:cs="Times New Roman"/>
          <w:b/>
          <w:i/>
          <w:spacing w:val="-7"/>
          <w:u w:val="single"/>
        </w:rPr>
        <w:t xml:space="preserve"> </w:t>
      </w:r>
      <w:r w:rsidRPr="008A520A">
        <w:rPr>
          <w:rFonts w:ascii="Times New Roman" w:hAnsi="Times New Roman" w:cs="Times New Roman"/>
          <w:b/>
          <w:i/>
          <w:u w:val="single"/>
        </w:rPr>
        <w:t>soli</w:t>
      </w:r>
      <w:r w:rsidRPr="008A520A">
        <w:rPr>
          <w:rFonts w:ascii="Times New Roman" w:hAnsi="Times New Roman" w:cs="Times New Roman"/>
          <w:b/>
          <w:i/>
          <w:spacing w:val="-10"/>
          <w:u w:val="single"/>
        </w:rPr>
        <w:t xml:space="preserve"> </w:t>
      </w:r>
      <w:r w:rsidRPr="008A520A">
        <w:rPr>
          <w:rFonts w:ascii="Times New Roman" w:hAnsi="Times New Roman" w:cs="Times New Roman"/>
          <w:b/>
          <w:i/>
          <w:u w:val="single"/>
        </w:rPr>
        <w:t>casi</w:t>
      </w:r>
      <w:r w:rsidRPr="008A520A">
        <w:rPr>
          <w:rFonts w:ascii="Times New Roman" w:hAnsi="Times New Roman" w:cs="Times New Roman"/>
          <w:b/>
          <w:i/>
          <w:spacing w:val="-8"/>
          <w:u w:val="single"/>
        </w:rPr>
        <w:t xml:space="preserve"> </w:t>
      </w:r>
      <w:r w:rsidRPr="008A520A">
        <w:rPr>
          <w:rFonts w:ascii="Times New Roman" w:hAnsi="Times New Roman" w:cs="Times New Roman"/>
          <w:b/>
          <w:i/>
          <w:u w:val="single"/>
        </w:rPr>
        <w:t>in</w:t>
      </w:r>
      <w:r w:rsidRPr="008A520A">
        <w:rPr>
          <w:rFonts w:ascii="Times New Roman" w:hAnsi="Times New Roman" w:cs="Times New Roman"/>
          <w:b/>
          <w:i/>
          <w:spacing w:val="-9"/>
          <w:u w:val="single"/>
        </w:rPr>
        <w:t xml:space="preserve"> </w:t>
      </w:r>
      <w:r w:rsidRPr="008A520A">
        <w:rPr>
          <w:rFonts w:ascii="Times New Roman" w:hAnsi="Times New Roman" w:cs="Times New Roman"/>
          <w:b/>
          <w:i/>
          <w:u w:val="single"/>
        </w:rPr>
        <w:t>cui</w:t>
      </w:r>
      <w:r w:rsidRPr="008A520A">
        <w:rPr>
          <w:rFonts w:ascii="Times New Roman" w:hAnsi="Times New Roman" w:cs="Times New Roman"/>
          <w:b/>
          <w:i/>
          <w:spacing w:val="-10"/>
          <w:u w:val="single"/>
        </w:rPr>
        <w:t xml:space="preserve"> </w:t>
      </w:r>
      <w:r w:rsidRPr="008A520A">
        <w:rPr>
          <w:rFonts w:ascii="Times New Roman" w:hAnsi="Times New Roman" w:cs="Times New Roman"/>
          <w:b/>
          <w:i/>
          <w:u w:val="single"/>
        </w:rPr>
        <w:t>vi</w:t>
      </w:r>
      <w:r w:rsidRPr="008A520A">
        <w:rPr>
          <w:rFonts w:ascii="Times New Roman" w:hAnsi="Times New Roman" w:cs="Times New Roman"/>
          <w:b/>
          <w:i/>
          <w:spacing w:val="-8"/>
          <w:u w:val="single"/>
        </w:rPr>
        <w:t xml:space="preserve"> </w:t>
      </w:r>
      <w:r w:rsidRPr="008A520A">
        <w:rPr>
          <w:rFonts w:ascii="Times New Roman" w:hAnsi="Times New Roman" w:cs="Times New Roman"/>
          <w:b/>
          <w:i/>
          <w:u w:val="single"/>
        </w:rPr>
        <w:t>sia</w:t>
      </w:r>
      <w:r w:rsidRPr="008A520A">
        <w:rPr>
          <w:rFonts w:ascii="Times New Roman" w:hAnsi="Times New Roman" w:cs="Times New Roman"/>
          <w:b/>
          <w:i/>
          <w:spacing w:val="-7"/>
          <w:u w:val="single"/>
        </w:rPr>
        <w:t xml:space="preserve"> </w:t>
      </w:r>
      <w:r w:rsidRPr="008A520A">
        <w:rPr>
          <w:rFonts w:ascii="Times New Roman" w:hAnsi="Times New Roman" w:cs="Times New Roman"/>
          <w:b/>
          <w:i/>
          <w:u w:val="single"/>
        </w:rPr>
        <w:t>assenza</w:t>
      </w:r>
      <w:r w:rsidRPr="008A520A">
        <w:rPr>
          <w:rFonts w:ascii="Times New Roman" w:hAnsi="Times New Roman" w:cs="Times New Roman"/>
          <w:b/>
          <w:i/>
          <w:spacing w:val="-10"/>
          <w:u w:val="single"/>
        </w:rPr>
        <w:t xml:space="preserve"> </w:t>
      </w:r>
      <w:r w:rsidRPr="008A520A">
        <w:rPr>
          <w:rFonts w:ascii="Times New Roman" w:hAnsi="Times New Roman" w:cs="Times New Roman"/>
          <w:b/>
          <w:i/>
          <w:u w:val="single"/>
        </w:rPr>
        <w:t>di</w:t>
      </w:r>
      <w:r w:rsidRPr="008A520A">
        <w:rPr>
          <w:rFonts w:ascii="Times New Roman" w:hAnsi="Times New Roman" w:cs="Times New Roman"/>
          <w:b/>
          <w:i/>
          <w:spacing w:val="-6"/>
          <w:u w:val="single"/>
        </w:rPr>
        <w:t xml:space="preserve"> </w:t>
      </w:r>
      <w:r w:rsidRPr="008A520A">
        <w:rPr>
          <w:rFonts w:ascii="Times New Roman" w:hAnsi="Times New Roman" w:cs="Times New Roman"/>
          <w:b/>
          <w:i/>
          <w:u w:val="single"/>
        </w:rPr>
        <w:t>controllo</w:t>
      </w:r>
      <w:r w:rsidRPr="008A520A">
        <w:rPr>
          <w:rFonts w:ascii="Times New Roman" w:hAnsi="Times New Roman" w:cs="Times New Roman"/>
          <w:b/>
          <w:i/>
          <w:spacing w:val="-9"/>
          <w:u w:val="single"/>
        </w:rPr>
        <w:t xml:space="preserve"> </w:t>
      </w:r>
      <w:r w:rsidRPr="008A520A">
        <w:rPr>
          <w:rFonts w:ascii="Times New Roman" w:hAnsi="Times New Roman" w:cs="Times New Roman"/>
          <w:b/>
          <w:i/>
          <w:u w:val="single"/>
        </w:rPr>
        <w:t>o</w:t>
      </w:r>
      <w:r w:rsidRPr="008A520A">
        <w:rPr>
          <w:rFonts w:ascii="Times New Roman" w:hAnsi="Times New Roman" w:cs="Times New Roman"/>
          <w:b/>
          <w:i/>
          <w:spacing w:val="-7"/>
          <w:u w:val="single"/>
        </w:rPr>
        <w:t xml:space="preserve"> </w:t>
      </w:r>
      <w:r w:rsidRPr="008A520A">
        <w:rPr>
          <w:rFonts w:ascii="Times New Roman" w:hAnsi="Times New Roman" w:cs="Times New Roman"/>
          <w:b/>
          <w:i/>
          <w:u w:val="single"/>
        </w:rPr>
        <w:t>di</w:t>
      </w:r>
      <w:r w:rsidRPr="008A520A">
        <w:rPr>
          <w:rFonts w:ascii="Times New Roman" w:hAnsi="Times New Roman" w:cs="Times New Roman"/>
          <w:b/>
          <w:i/>
          <w:spacing w:val="-10"/>
          <w:u w:val="single"/>
        </w:rPr>
        <w:t xml:space="preserve"> </w:t>
      </w:r>
      <w:r w:rsidRPr="008A520A">
        <w:rPr>
          <w:rFonts w:ascii="Times New Roman" w:hAnsi="Times New Roman" w:cs="Times New Roman"/>
          <w:b/>
          <w:i/>
          <w:u w:val="single"/>
        </w:rPr>
        <w:t>partecipazioni</w:t>
      </w:r>
      <w:r w:rsidRPr="008A520A">
        <w:rPr>
          <w:rFonts w:ascii="Times New Roman" w:hAnsi="Times New Roman" w:cs="Times New Roman"/>
          <w:b/>
          <w:i/>
          <w:spacing w:val="-7"/>
          <w:u w:val="single"/>
        </w:rPr>
        <w:t xml:space="preserve"> </w:t>
      </w:r>
      <w:r w:rsidRPr="008A520A">
        <w:rPr>
          <w:rFonts w:ascii="Times New Roman" w:hAnsi="Times New Roman" w:cs="Times New Roman"/>
          <w:b/>
          <w:i/>
          <w:spacing w:val="-2"/>
          <w:u w:val="single"/>
        </w:rPr>
        <w:t>rilevanti</w:t>
      </w:r>
      <w:r>
        <w:rPr>
          <w:rFonts w:ascii="Times New Roman" w:hAnsi="Times New Roman" w:cs="Times New Roman"/>
          <w:b/>
          <w:i/>
          <w:spacing w:val="-2"/>
          <w:u w:val="single"/>
        </w:rPr>
        <w:t xml:space="preserve"> </w:t>
      </w:r>
      <w:r w:rsidRPr="008A520A">
        <w:rPr>
          <w:rFonts w:ascii="Times New Roman" w:hAnsi="Times New Roman" w:cs="Times New Roman"/>
          <w:b/>
          <w:i/>
          <w:spacing w:val="-2"/>
          <w:u w:val="single"/>
        </w:rPr>
        <w:t>nell’impresa</w:t>
      </w:r>
      <w:r w:rsidRPr="008A520A">
        <w:rPr>
          <w:rFonts w:ascii="Times New Roman" w:hAnsi="Times New Roman" w:cs="Times New Roman"/>
          <w:b/>
          <w:spacing w:val="-2"/>
        </w:rPr>
        <w:t>)</w:t>
      </w:r>
    </w:p>
    <w:p w14:paraId="1F48643B" w14:textId="3F6D7233" w:rsidR="008A520A" w:rsidRPr="008A520A" w:rsidRDefault="008A520A">
      <w:pPr>
        <w:pStyle w:val="Paragrafoelenco"/>
        <w:widowControl w:val="0"/>
        <w:numPr>
          <w:ilvl w:val="0"/>
          <w:numId w:val="3"/>
        </w:numPr>
        <w:tabs>
          <w:tab w:val="left" w:pos="435"/>
        </w:tabs>
        <w:autoSpaceDE w:val="0"/>
        <w:autoSpaceDN w:val="0"/>
        <w:spacing w:before="41"/>
        <w:ind w:left="516" w:hanging="203"/>
        <w:contextualSpacing w:val="0"/>
        <w:rPr>
          <w:rFonts w:ascii="Times New Roman" w:hAnsi="Times New Roman" w:cs="Times New Roman"/>
        </w:rPr>
      </w:pPr>
      <w:r w:rsidRPr="008A520A">
        <w:rPr>
          <w:rFonts w:ascii="Times New Roman" w:hAnsi="Times New Roman" w:cs="Times New Roman"/>
        </w:rPr>
        <w:t>che</w:t>
      </w:r>
      <w:r w:rsidRPr="008A520A">
        <w:rPr>
          <w:rFonts w:ascii="Times New Roman" w:hAnsi="Times New Roman" w:cs="Times New Roman"/>
          <w:spacing w:val="15"/>
        </w:rPr>
        <w:t xml:space="preserve"> </w:t>
      </w:r>
      <w:r w:rsidRPr="008A520A">
        <w:rPr>
          <w:rFonts w:ascii="Times New Roman" w:hAnsi="Times New Roman" w:cs="Times New Roman"/>
        </w:rPr>
        <w:t>non</w:t>
      </w:r>
      <w:r w:rsidRPr="008A520A">
        <w:rPr>
          <w:rFonts w:ascii="Times New Roman" w:hAnsi="Times New Roman" w:cs="Times New Roman"/>
          <w:spacing w:val="14"/>
        </w:rPr>
        <w:t xml:space="preserve"> </w:t>
      </w:r>
      <w:r w:rsidRPr="008A520A">
        <w:rPr>
          <w:rFonts w:ascii="Times New Roman" w:hAnsi="Times New Roman" w:cs="Times New Roman"/>
        </w:rPr>
        <w:t>esiste</w:t>
      </w:r>
      <w:r w:rsidRPr="008A520A">
        <w:rPr>
          <w:rFonts w:ascii="Times New Roman" w:hAnsi="Times New Roman" w:cs="Times New Roman"/>
          <w:spacing w:val="16"/>
        </w:rPr>
        <w:t xml:space="preserve"> </w:t>
      </w:r>
      <w:r w:rsidRPr="008A520A">
        <w:rPr>
          <w:rFonts w:ascii="Times New Roman" w:hAnsi="Times New Roman" w:cs="Times New Roman"/>
        </w:rPr>
        <w:t>un</w:t>
      </w:r>
      <w:r w:rsidRPr="008A520A">
        <w:rPr>
          <w:rFonts w:ascii="Times New Roman" w:hAnsi="Times New Roman" w:cs="Times New Roman"/>
          <w:spacing w:val="14"/>
        </w:rPr>
        <w:t xml:space="preserve"> </w:t>
      </w:r>
      <w:r w:rsidRPr="008A520A">
        <w:rPr>
          <w:rFonts w:ascii="Times New Roman" w:hAnsi="Times New Roman" w:cs="Times New Roman"/>
        </w:rPr>
        <w:t>titolare</w:t>
      </w:r>
      <w:r w:rsidRPr="008A520A">
        <w:rPr>
          <w:rFonts w:ascii="Times New Roman" w:hAnsi="Times New Roman" w:cs="Times New Roman"/>
          <w:spacing w:val="15"/>
        </w:rPr>
        <w:t xml:space="preserve"> </w:t>
      </w:r>
      <w:r w:rsidRPr="008A520A">
        <w:rPr>
          <w:rFonts w:ascii="Times New Roman" w:hAnsi="Times New Roman" w:cs="Times New Roman"/>
        </w:rPr>
        <w:t>effettivo</w:t>
      </w:r>
      <w:r w:rsidRPr="008A520A">
        <w:rPr>
          <w:rFonts w:ascii="Times New Roman" w:hAnsi="Times New Roman" w:cs="Times New Roman"/>
          <w:spacing w:val="17"/>
        </w:rPr>
        <w:t xml:space="preserve"> </w:t>
      </w:r>
      <w:r w:rsidRPr="008A520A">
        <w:rPr>
          <w:rFonts w:ascii="Times New Roman" w:hAnsi="Times New Roman" w:cs="Times New Roman"/>
        </w:rPr>
        <w:t>dell’impresa</w:t>
      </w:r>
      <w:r w:rsidRPr="008A520A">
        <w:rPr>
          <w:rFonts w:ascii="Times New Roman" w:hAnsi="Times New Roman" w:cs="Times New Roman"/>
          <w:spacing w:val="17"/>
        </w:rPr>
        <w:t xml:space="preserve"> </w:t>
      </w:r>
      <w:r w:rsidRPr="008A520A">
        <w:rPr>
          <w:rFonts w:ascii="Times New Roman" w:hAnsi="Times New Roman" w:cs="Times New Roman"/>
          <w:spacing w:val="-5"/>
        </w:rPr>
        <w:t>dal</w:t>
      </w:r>
      <w:r>
        <w:rPr>
          <w:rFonts w:ascii="Times New Roman" w:hAnsi="Times New Roman" w:cs="Times New Roman"/>
          <w:spacing w:val="-5"/>
        </w:rPr>
        <w:t xml:space="preserve"> </w:t>
      </w:r>
      <w:r w:rsidRPr="008A520A">
        <w:rPr>
          <w:rFonts w:ascii="Times New Roman" w:hAnsi="Times New Roman" w:cs="Times New Roman"/>
        </w:rPr>
        <w:t>momento</w:t>
      </w:r>
      <w:r w:rsidRPr="008A520A">
        <w:rPr>
          <w:rFonts w:ascii="Times New Roman" w:hAnsi="Times New Roman" w:cs="Times New Roman"/>
          <w:spacing w:val="64"/>
          <w:w w:val="150"/>
        </w:rPr>
        <w:t xml:space="preserve"> </w:t>
      </w:r>
      <w:r w:rsidRPr="008A520A">
        <w:rPr>
          <w:rFonts w:ascii="Times New Roman" w:hAnsi="Times New Roman" w:cs="Times New Roman"/>
        </w:rPr>
        <w:t>che</w:t>
      </w:r>
      <w:r w:rsidRPr="008A520A">
        <w:rPr>
          <w:rFonts w:ascii="Times New Roman" w:hAnsi="Times New Roman" w:cs="Times New Roman"/>
          <w:spacing w:val="64"/>
          <w:w w:val="150"/>
        </w:rPr>
        <w:t xml:space="preserve"> </w:t>
      </w:r>
      <w:r w:rsidRPr="008A520A">
        <w:rPr>
          <w:rFonts w:ascii="Times New Roman" w:hAnsi="Times New Roman" w:cs="Times New Roman"/>
        </w:rPr>
        <w:t>(specificare</w:t>
      </w:r>
      <w:r w:rsidRPr="008A520A">
        <w:rPr>
          <w:rFonts w:ascii="Times New Roman" w:hAnsi="Times New Roman" w:cs="Times New Roman"/>
          <w:spacing w:val="64"/>
          <w:w w:val="150"/>
        </w:rPr>
        <w:t xml:space="preserve"> </w:t>
      </w:r>
      <w:r w:rsidRPr="008A520A">
        <w:rPr>
          <w:rFonts w:ascii="Times New Roman" w:hAnsi="Times New Roman" w:cs="Times New Roman"/>
        </w:rPr>
        <w:t>la</w:t>
      </w:r>
      <w:r w:rsidRPr="008A520A">
        <w:rPr>
          <w:rFonts w:ascii="Times New Roman" w:hAnsi="Times New Roman" w:cs="Times New Roman"/>
          <w:spacing w:val="64"/>
          <w:w w:val="150"/>
        </w:rPr>
        <w:t xml:space="preserve"> </w:t>
      </w:r>
      <w:r w:rsidRPr="008A520A">
        <w:rPr>
          <w:rFonts w:ascii="Times New Roman" w:hAnsi="Times New Roman" w:cs="Times New Roman"/>
        </w:rPr>
        <w:t>motivazione:</w:t>
      </w:r>
      <w:r w:rsidRPr="008A520A">
        <w:rPr>
          <w:rFonts w:ascii="Times New Roman" w:hAnsi="Times New Roman" w:cs="Times New Roman"/>
          <w:spacing w:val="64"/>
          <w:w w:val="150"/>
        </w:rPr>
        <w:t xml:space="preserve"> </w:t>
      </w:r>
      <w:r w:rsidRPr="008A520A">
        <w:rPr>
          <w:rFonts w:ascii="Times New Roman" w:hAnsi="Times New Roman" w:cs="Times New Roman"/>
        </w:rPr>
        <w:t>impresa</w:t>
      </w:r>
      <w:r w:rsidRPr="008A520A">
        <w:rPr>
          <w:rFonts w:ascii="Times New Roman" w:hAnsi="Times New Roman" w:cs="Times New Roman"/>
          <w:spacing w:val="63"/>
          <w:w w:val="150"/>
        </w:rPr>
        <w:t xml:space="preserve"> </w:t>
      </w:r>
      <w:r w:rsidRPr="008A520A">
        <w:rPr>
          <w:rFonts w:ascii="Times New Roman" w:hAnsi="Times New Roman" w:cs="Times New Roman"/>
        </w:rPr>
        <w:t>quotata/impresa</w:t>
      </w:r>
      <w:r w:rsidRPr="008A520A">
        <w:rPr>
          <w:rFonts w:ascii="Times New Roman" w:hAnsi="Times New Roman" w:cs="Times New Roman"/>
          <w:spacing w:val="63"/>
          <w:w w:val="150"/>
        </w:rPr>
        <w:t xml:space="preserve"> </w:t>
      </w:r>
      <w:r w:rsidRPr="008A520A">
        <w:rPr>
          <w:rFonts w:ascii="Times New Roman" w:hAnsi="Times New Roman" w:cs="Times New Roman"/>
        </w:rPr>
        <w:t>ad</w:t>
      </w:r>
      <w:r w:rsidRPr="008A520A">
        <w:rPr>
          <w:rFonts w:ascii="Times New Roman" w:hAnsi="Times New Roman" w:cs="Times New Roman"/>
          <w:spacing w:val="61"/>
          <w:w w:val="150"/>
        </w:rPr>
        <w:t xml:space="preserve"> </w:t>
      </w:r>
      <w:r w:rsidRPr="008A520A">
        <w:rPr>
          <w:rFonts w:ascii="Times New Roman" w:hAnsi="Times New Roman" w:cs="Times New Roman"/>
        </w:rPr>
        <w:t>azionariato</w:t>
      </w:r>
      <w:r w:rsidRPr="008A520A">
        <w:rPr>
          <w:rFonts w:ascii="Times New Roman" w:hAnsi="Times New Roman" w:cs="Times New Roman"/>
          <w:spacing w:val="71"/>
          <w:w w:val="150"/>
        </w:rPr>
        <w:t xml:space="preserve"> </w:t>
      </w:r>
      <w:r w:rsidRPr="008A520A">
        <w:rPr>
          <w:rFonts w:ascii="Times New Roman" w:hAnsi="Times New Roman" w:cs="Times New Roman"/>
          <w:spacing w:val="-2"/>
        </w:rPr>
        <w:t>diffuso/</w:t>
      </w:r>
      <w:proofErr w:type="spellStart"/>
      <w:r w:rsidRPr="008A520A">
        <w:rPr>
          <w:rFonts w:ascii="Times New Roman" w:hAnsi="Times New Roman" w:cs="Times New Roman"/>
          <w:spacing w:val="-2"/>
        </w:rPr>
        <w:t>ecc</w:t>
      </w:r>
      <w:proofErr w:type="spellEnd"/>
      <w:r w:rsidRPr="008A520A">
        <w:rPr>
          <w:rFonts w:ascii="Times New Roman" w:hAnsi="Times New Roman" w:cs="Times New Roman"/>
          <w:spacing w:val="-2"/>
        </w:rPr>
        <w:t>)</w:t>
      </w:r>
    </w:p>
    <w:p w14:paraId="3739F889" w14:textId="77777777" w:rsidR="008A520A" w:rsidRPr="008A520A" w:rsidRDefault="008A520A" w:rsidP="008A520A">
      <w:pPr>
        <w:pStyle w:val="Corpotesto"/>
        <w:widowControl w:val="0"/>
        <w:spacing w:before="15"/>
        <w:jc w:val="both"/>
        <w:rPr>
          <w:sz w:val="24"/>
          <w:szCs w:val="24"/>
        </w:rPr>
      </w:pPr>
      <w:r w:rsidRPr="008A520A"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6BE7C418" wp14:editId="355AB851">
                <wp:simplePos x="0" y="0"/>
                <wp:positionH relativeFrom="page">
                  <wp:posOffset>899464</wp:posOffset>
                </wp:positionH>
                <wp:positionV relativeFrom="paragraph">
                  <wp:posOffset>179925</wp:posOffset>
                </wp:positionV>
                <wp:extent cx="5909310" cy="1270"/>
                <wp:effectExtent l="0" t="0" r="0" b="0"/>
                <wp:wrapTopAndBottom/>
                <wp:docPr id="12" name="Graphi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0931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09310">
                              <a:moveTo>
                                <a:pt x="0" y="0"/>
                              </a:moveTo>
                              <a:lnTo>
                                <a:pt x="5909073" y="0"/>
                              </a:lnTo>
                            </a:path>
                          </a:pathLst>
                        </a:custGeom>
                        <a:ln w="910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AB6843" id="Graphic 12" o:spid="_x0000_s1026" style="position:absolute;margin-left:70.8pt;margin-top:14.15pt;width:465.3pt;height:.1pt;z-index:-251646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90931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" path="m,l5909073,e" filled="f" strokeweight=".25289mm">
                <v:path arrowok="t"/>
                <w10:wrap type="topAndBottom" anchorx="page"/>
              </v:shape>
            </w:pict>
          </mc:Fallback>
        </mc:AlternateContent>
      </w:r>
      <w:r w:rsidRPr="008A520A"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70528" behindDoc="1" locked="0" layoutInCell="1" allowOverlap="1" wp14:anchorId="745DCEF8" wp14:editId="4DD9EE3D">
                <wp:simplePos x="0" y="0"/>
                <wp:positionH relativeFrom="page">
                  <wp:posOffset>899464</wp:posOffset>
                </wp:positionH>
                <wp:positionV relativeFrom="paragraph">
                  <wp:posOffset>374998</wp:posOffset>
                </wp:positionV>
                <wp:extent cx="4657725" cy="1270"/>
                <wp:effectExtent l="0" t="0" r="0" b="0"/>
                <wp:wrapTopAndBottom/>
                <wp:docPr id="13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6577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657725">
                              <a:moveTo>
                                <a:pt x="0" y="0"/>
                              </a:moveTo>
                              <a:lnTo>
                                <a:pt x="4657155" y="0"/>
                              </a:lnTo>
                            </a:path>
                          </a:pathLst>
                        </a:custGeom>
                        <a:ln w="910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5472E3" id="Graphic 13" o:spid="_x0000_s1026" style="position:absolute;margin-left:70.8pt;margin-top:29.55pt;width:366.75pt;height:.1pt;z-index:-251645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6577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" path="m,l4657155,e" filled="f" strokeweight=".25289mm">
                <v:path arrowok="t"/>
                <w10:wrap type="topAndBottom" anchorx="page"/>
              </v:shape>
            </w:pict>
          </mc:Fallback>
        </mc:AlternateContent>
      </w:r>
    </w:p>
    <w:p w14:paraId="2E72C380" w14:textId="161534DC" w:rsidR="008A520A" w:rsidRPr="008A520A" w:rsidRDefault="008A520A" w:rsidP="008A520A">
      <w:pPr>
        <w:widowControl w:val="0"/>
        <w:spacing w:before="260"/>
        <w:ind w:left="516"/>
        <w:jc w:val="both"/>
        <w:rPr>
          <w:rFonts w:ascii="Times New Roman" w:hAnsi="Times New Roman" w:cs="Times New Roman"/>
        </w:rPr>
      </w:pPr>
      <w:r w:rsidRPr="008A520A">
        <w:rPr>
          <w:rFonts w:ascii="Times New Roman" w:hAnsi="Times New Roman" w:cs="Times New Roman"/>
        </w:rPr>
        <w:t>per</w:t>
      </w:r>
      <w:r w:rsidRPr="008A520A">
        <w:rPr>
          <w:rFonts w:ascii="Times New Roman" w:hAnsi="Times New Roman" w:cs="Times New Roman"/>
          <w:spacing w:val="19"/>
        </w:rPr>
        <w:t xml:space="preserve"> </w:t>
      </w:r>
      <w:r w:rsidRPr="008A520A">
        <w:rPr>
          <w:rFonts w:ascii="Times New Roman" w:hAnsi="Times New Roman" w:cs="Times New Roman"/>
        </w:rPr>
        <w:t>cui</w:t>
      </w:r>
      <w:r w:rsidRPr="008A520A">
        <w:rPr>
          <w:rFonts w:ascii="Times New Roman" w:hAnsi="Times New Roman" w:cs="Times New Roman"/>
          <w:spacing w:val="20"/>
        </w:rPr>
        <w:t xml:space="preserve"> </w:t>
      </w:r>
      <w:r w:rsidRPr="008A520A">
        <w:rPr>
          <w:rFonts w:ascii="Times New Roman" w:hAnsi="Times New Roman" w:cs="Times New Roman"/>
        </w:rPr>
        <w:t>i</w:t>
      </w:r>
      <w:r w:rsidRPr="008A520A">
        <w:rPr>
          <w:rFonts w:ascii="Times New Roman" w:hAnsi="Times New Roman" w:cs="Times New Roman"/>
          <w:spacing w:val="19"/>
        </w:rPr>
        <w:t xml:space="preserve"> </w:t>
      </w:r>
      <w:r w:rsidRPr="008A520A">
        <w:rPr>
          <w:rFonts w:ascii="Times New Roman" w:hAnsi="Times New Roman" w:cs="Times New Roman"/>
        </w:rPr>
        <w:t>titolari</w:t>
      </w:r>
      <w:r w:rsidRPr="008A520A">
        <w:rPr>
          <w:rFonts w:ascii="Times New Roman" w:hAnsi="Times New Roman" w:cs="Times New Roman"/>
          <w:spacing w:val="19"/>
        </w:rPr>
        <w:t xml:space="preserve"> </w:t>
      </w:r>
      <w:r w:rsidRPr="008A520A">
        <w:rPr>
          <w:rFonts w:ascii="Times New Roman" w:hAnsi="Times New Roman" w:cs="Times New Roman"/>
        </w:rPr>
        <w:t>effettivi</w:t>
      </w:r>
      <w:r w:rsidRPr="008A520A">
        <w:rPr>
          <w:rFonts w:ascii="Times New Roman" w:hAnsi="Times New Roman" w:cs="Times New Roman"/>
          <w:spacing w:val="20"/>
        </w:rPr>
        <w:t xml:space="preserve"> </w:t>
      </w:r>
      <w:r w:rsidRPr="008A520A">
        <w:rPr>
          <w:rFonts w:ascii="Times New Roman" w:hAnsi="Times New Roman" w:cs="Times New Roman"/>
        </w:rPr>
        <w:t>sono</w:t>
      </w:r>
      <w:r w:rsidRPr="008A520A">
        <w:rPr>
          <w:rFonts w:ascii="Times New Roman" w:hAnsi="Times New Roman" w:cs="Times New Roman"/>
          <w:spacing w:val="19"/>
        </w:rPr>
        <w:t xml:space="preserve"> </w:t>
      </w:r>
      <w:r w:rsidRPr="008A520A">
        <w:rPr>
          <w:rFonts w:ascii="Times New Roman" w:hAnsi="Times New Roman" w:cs="Times New Roman"/>
        </w:rPr>
        <w:t>individuati</w:t>
      </w:r>
      <w:r w:rsidRPr="008A520A">
        <w:rPr>
          <w:rFonts w:ascii="Times New Roman" w:hAnsi="Times New Roman" w:cs="Times New Roman"/>
          <w:spacing w:val="21"/>
        </w:rPr>
        <w:t xml:space="preserve"> </w:t>
      </w:r>
      <w:r w:rsidRPr="008A520A">
        <w:rPr>
          <w:rFonts w:ascii="Times New Roman" w:hAnsi="Times New Roman" w:cs="Times New Roman"/>
        </w:rPr>
        <w:t>nelle</w:t>
      </w:r>
      <w:r w:rsidRPr="008A520A">
        <w:rPr>
          <w:rFonts w:ascii="Times New Roman" w:hAnsi="Times New Roman" w:cs="Times New Roman"/>
          <w:spacing w:val="24"/>
        </w:rPr>
        <w:t xml:space="preserve"> </w:t>
      </w:r>
      <w:r w:rsidRPr="008A520A">
        <w:rPr>
          <w:rFonts w:ascii="Times New Roman" w:hAnsi="Times New Roman" w:cs="Times New Roman"/>
          <w:b/>
        </w:rPr>
        <w:t>persone</w:t>
      </w:r>
      <w:r w:rsidRPr="008A520A">
        <w:rPr>
          <w:rFonts w:ascii="Times New Roman" w:hAnsi="Times New Roman" w:cs="Times New Roman"/>
          <w:b/>
          <w:spacing w:val="20"/>
        </w:rPr>
        <w:t xml:space="preserve"> </w:t>
      </w:r>
      <w:r w:rsidRPr="008A520A">
        <w:rPr>
          <w:rFonts w:ascii="Times New Roman" w:hAnsi="Times New Roman" w:cs="Times New Roman"/>
          <w:b/>
        </w:rPr>
        <w:t>fisiche</w:t>
      </w:r>
      <w:r w:rsidRPr="008A520A">
        <w:rPr>
          <w:rFonts w:ascii="Times New Roman" w:hAnsi="Times New Roman" w:cs="Times New Roman"/>
          <w:b/>
          <w:spacing w:val="20"/>
        </w:rPr>
        <w:t xml:space="preserve"> </w:t>
      </w:r>
      <w:r w:rsidRPr="008A520A">
        <w:rPr>
          <w:rFonts w:ascii="Times New Roman" w:hAnsi="Times New Roman" w:cs="Times New Roman"/>
          <w:b/>
        </w:rPr>
        <w:t>titolari</w:t>
      </w:r>
      <w:r w:rsidRPr="008A520A">
        <w:rPr>
          <w:rFonts w:ascii="Times New Roman" w:hAnsi="Times New Roman" w:cs="Times New Roman"/>
          <w:b/>
          <w:spacing w:val="21"/>
        </w:rPr>
        <w:t xml:space="preserve"> </w:t>
      </w:r>
      <w:r w:rsidRPr="008A520A">
        <w:rPr>
          <w:rFonts w:ascii="Times New Roman" w:hAnsi="Times New Roman" w:cs="Times New Roman"/>
          <w:b/>
        </w:rPr>
        <w:t>di</w:t>
      </w:r>
      <w:r w:rsidRPr="008A520A">
        <w:rPr>
          <w:rFonts w:ascii="Times New Roman" w:hAnsi="Times New Roman" w:cs="Times New Roman"/>
          <w:b/>
          <w:spacing w:val="21"/>
        </w:rPr>
        <w:t xml:space="preserve"> </w:t>
      </w:r>
      <w:r w:rsidRPr="008A520A">
        <w:rPr>
          <w:rFonts w:ascii="Times New Roman" w:hAnsi="Times New Roman" w:cs="Times New Roman"/>
          <w:b/>
        </w:rPr>
        <w:t>poteri</w:t>
      </w:r>
      <w:r w:rsidRPr="008A520A">
        <w:rPr>
          <w:rFonts w:ascii="Times New Roman" w:hAnsi="Times New Roman" w:cs="Times New Roman"/>
          <w:b/>
          <w:spacing w:val="21"/>
        </w:rPr>
        <w:t xml:space="preserve"> </w:t>
      </w:r>
      <w:r w:rsidRPr="008A520A">
        <w:rPr>
          <w:rFonts w:ascii="Times New Roman" w:hAnsi="Times New Roman" w:cs="Times New Roman"/>
          <w:b/>
        </w:rPr>
        <w:t>di</w:t>
      </w:r>
      <w:r w:rsidRPr="008A520A">
        <w:rPr>
          <w:rFonts w:ascii="Times New Roman" w:hAnsi="Times New Roman" w:cs="Times New Roman"/>
          <w:b/>
          <w:spacing w:val="25"/>
        </w:rPr>
        <w:t xml:space="preserve"> </w:t>
      </w:r>
      <w:r w:rsidRPr="008A520A">
        <w:rPr>
          <w:rFonts w:ascii="Times New Roman" w:hAnsi="Times New Roman" w:cs="Times New Roman"/>
          <w:b/>
        </w:rPr>
        <w:lastRenderedPageBreak/>
        <w:t>amministrazione</w:t>
      </w:r>
      <w:r w:rsidRPr="008A520A">
        <w:rPr>
          <w:rFonts w:ascii="Times New Roman" w:hAnsi="Times New Roman" w:cs="Times New Roman"/>
          <w:b/>
          <w:spacing w:val="21"/>
        </w:rPr>
        <w:t xml:space="preserve"> </w:t>
      </w:r>
      <w:r w:rsidRPr="008A520A">
        <w:rPr>
          <w:rFonts w:ascii="Times New Roman" w:hAnsi="Times New Roman" w:cs="Times New Roman"/>
          <w:b/>
          <w:spacing w:val="-10"/>
        </w:rPr>
        <w:t>o</w:t>
      </w:r>
      <w:r>
        <w:rPr>
          <w:rFonts w:ascii="Times New Roman" w:hAnsi="Times New Roman" w:cs="Times New Roman"/>
          <w:b/>
          <w:spacing w:val="-10"/>
        </w:rPr>
        <w:t xml:space="preserve"> </w:t>
      </w:r>
      <w:r w:rsidRPr="008A520A">
        <w:rPr>
          <w:rFonts w:ascii="Times New Roman" w:hAnsi="Times New Roman" w:cs="Times New Roman"/>
          <w:b/>
        </w:rPr>
        <w:t>direzione</w:t>
      </w:r>
      <w:r w:rsidRPr="008A520A">
        <w:rPr>
          <w:rFonts w:ascii="Times New Roman" w:hAnsi="Times New Roman" w:cs="Times New Roman"/>
          <w:b/>
          <w:spacing w:val="-8"/>
        </w:rPr>
        <w:t xml:space="preserve"> </w:t>
      </w:r>
      <w:r w:rsidRPr="008A520A">
        <w:rPr>
          <w:rFonts w:ascii="Times New Roman" w:hAnsi="Times New Roman" w:cs="Times New Roman"/>
          <w:b/>
        </w:rPr>
        <w:t>dell’impresa</w:t>
      </w:r>
      <w:r w:rsidRPr="008A520A">
        <w:rPr>
          <w:rFonts w:ascii="Times New Roman" w:hAnsi="Times New Roman" w:cs="Times New Roman"/>
          <w:b/>
          <w:spacing w:val="-6"/>
        </w:rPr>
        <w:t xml:space="preserve"> </w:t>
      </w:r>
      <w:r w:rsidRPr="008A520A">
        <w:rPr>
          <w:rFonts w:ascii="Times New Roman" w:hAnsi="Times New Roman" w:cs="Times New Roman"/>
        </w:rPr>
        <w:t>di</w:t>
      </w:r>
      <w:r w:rsidRPr="008A520A">
        <w:rPr>
          <w:rFonts w:ascii="Times New Roman" w:hAnsi="Times New Roman" w:cs="Times New Roman"/>
          <w:spacing w:val="-7"/>
        </w:rPr>
        <w:t xml:space="preserve"> </w:t>
      </w:r>
      <w:r w:rsidRPr="008A520A">
        <w:rPr>
          <w:rFonts w:ascii="Times New Roman" w:hAnsi="Times New Roman" w:cs="Times New Roman"/>
        </w:rPr>
        <w:t>seguito</w:t>
      </w:r>
      <w:r w:rsidRPr="008A520A">
        <w:rPr>
          <w:rFonts w:ascii="Times New Roman" w:hAnsi="Times New Roman" w:cs="Times New Roman"/>
          <w:spacing w:val="-6"/>
        </w:rPr>
        <w:t xml:space="preserve"> </w:t>
      </w:r>
      <w:r w:rsidRPr="008A520A">
        <w:rPr>
          <w:rFonts w:ascii="Times New Roman" w:hAnsi="Times New Roman" w:cs="Times New Roman"/>
          <w:spacing w:val="-2"/>
        </w:rPr>
        <w:t>indicate:</w:t>
      </w:r>
    </w:p>
    <w:p w14:paraId="03C2C21F" w14:textId="77777777" w:rsidR="008A520A" w:rsidRPr="008A520A" w:rsidRDefault="008A520A" w:rsidP="008A520A">
      <w:pPr>
        <w:pStyle w:val="Corpotesto"/>
        <w:widowControl w:val="0"/>
        <w:spacing w:before="65"/>
        <w:jc w:val="both"/>
        <w:rPr>
          <w:sz w:val="24"/>
          <w:szCs w:val="24"/>
        </w:rPr>
      </w:pPr>
    </w:p>
    <w:p w14:paraId="619DD0B6" w14:textId="77777777" w:rsidR="008A520A" w:rsidRPr="008A520A" w:rsidRDefault="008A520A" w:rsidP="008A520A">
      <w:pPr>
        <w:widowControl w:val="0"/>
        <w:spacing w:before="1" w:line="276" w:lineRule="auto"/>
        <w:ind w:left="516" w:right="231"/>
        <w:jc w:val="both"/>
        <w:rPr>
          <w:rFonts w:ascii="Times New Roman" w:hAnsi="Times New Roman" w:cs="Times New Roman"/>
        </w:rPr>
      </w:pPr>
      <w:r w:rsidRPr="008A520A">
        <w:rPr>
          <w:rFonts w:ascii="Times New Roman" w:hAnsi="Times New Roman" w:cs="Times New Roman"/>
        </w:rPr>
        <w:t>(</w:t>
      </w:r>
      <w:r w:rsidRPr="008A520A">
        <w:rPr>
          <w:rFonts w:ascii="Times New Roman" w:hAnsi="Times New Roman" w:cs="Times New Roman"/>
          <w:i/>
        </w:rPr>
        <w:t>ripetere le informazioni sottoindicate per ciascuna persona fisica individuata come titolare effettivo, compreso il dichiarante laddove quest’ultimo sia individuabile quale titolare effettivo per effetto dell’assenza di controllo o di partecipazioni rilevanti</w:t>
      </w:r>
      <w:r w:rsidRPr="008A520A">
        <w:rPr>
          <w:rFonts w:ascii="Times New Roman" w:hAnsi="Times New Roman" w:cs="Times New Roman"/>
        </w:rPr>
        <w:t>)</w:t>
      </w:r>
    </w:p>
    <w:p w14:paraId="7E5CD1D2" w14:textId="77777777" w:rsidR="008A520A" w:rsidRPr="008A520A" w:rsidRDefault="008A520A">
      <w:pPr>
        <w:pStyle w:val="Paragrafoelenco"/>
        <w:widowControl w:val="0"/>
        <w:numPr>
          <w:ilvl w:val="0"/>
          <w:numId w:val="2"/>
        </w:numPr>
        <w:tabs>
          <w:tab w:val="left" w:pos="1510"/>
          <w:tab w:val="left" w:pos="2181"/>
          <w:tab w:val="left" w:pos="2236"/>
          <w:tab w:val="left" w:pos="2545"/>
          <w:tab w:val="left" w:pos="4843"/>
          <w:tab w:val="left" w:pos="5437"/>
          <w:tab w:val="left" w:pos="5493"/>
          <w:tab w:val="left" w:pos="5651"/>
          <w:tab w:val="left" w:pos="5977"/>
          <w:tab w:val="left" w:pos="6130"/>
          <w:tab w:val="left" w:pos="6373"/>
          <w:tab w:val="left" w:pos="6476"/>
          <w:tab w:val="left" w:pos="6699"/>
          <w:tab w:val="left" w:pos="9460"/>
          <w:tab w:val="left" w:pos="9632"/>
          <w:tab w:val="left" w:pos="9913"/>
        </w:tabs>
        <w:autoSpaceDE w:val="0"/>
        <w:autoSpaceDN w:val="0"/>
        <w:spacing w:before="240" w:line="357" w:lineRule="auto"/>
        <w:ind w:right="186"/>
        <w:contextualSpacing w:val="0"/>
        <w:rPr>
          <w:rFonts w:ascii="Times New Roman" w:hAnsi="Times New Roman" w:cs="Times New Roman"/>
        </w:rPr>
      </w:pPr>
      <w:r w:rsidRPr="008A520A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3C957499" wp14:editId="4CA6F4A3">
                <wp:simplePos x="0" y="0"/>
                <wp:positionH relativeFrom="page">
                  <wp:posOffset>2072514</wp:posOffset>
                </wp:positionH>
                <wp:positionV relativeFrom="paragraph">
                  <wp:posOffset>313596</wp:posOffset>
                </wp:positionV>
                <wp:extent cx="2294890" cy="1270"/>
                <wp:effectExtent l="0" t="0" r="0" b="0"/>
                <wp:wrapNone/>
                <wp:docPr id="14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948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94890">
                              <a:moveTo>
                                <a:pt x="0" y="0"/>
                              </a:moveTo>
                              <a:lnTo>
                                <a:pt x="2294883" y="0"/>
                              </a:lnTo>
                            </a:path>
                          </a:pathLst>
                        </a:custGeom>
                        <a:ln w="910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D5C195" id="Graphic 14" o:spid="_x0000_s1026" style="position:absolute;margin-left:163.2pt;margin-top:24.7pt;width:180.7pt;height:.1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29489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" path="m,l2294883,e" filled="f" strokeweight=".25289mm">
                <v:path arrowok="t"/>
                <w10:wrap anchorx="page"/>
              </v:shape>
            </w:pict>
          </mc:Fallback>
        </mc:AlternateContent>
      </w:r>
      <w:r w:rsidRPr="008A520A">
        <w:rPr>
          <w:rFonts w:ascii="Times New Roman" w:hAnsi="Times New Roman" w:cs="Times New Roman"/>
          <w:spacing w:val="-2"/>
        </w:rPr>
        <w:t>Cognome</w:t>
      </w:r>
      <w:r w:rsidRPr="008A520A">
        <w:rPr>
          <w:rFonts w:ascii="Times New Roman" w:hAnsi="Times New Roman" w:cs="Times New Roman"/>
        </w:rPr>
        <w:tab/>
      </w:r>
      <w:r w:rsidRPr="008A520A">
        <w:rPr>
          <w:rFonts w:ascii="Times New Roman" w:hAnsi="Times New Roman" w:cs="Times New Roman"/>
        </w:rPr>
        <w:tab/>
      </w:r>
      <w:r w:rsidRPr="008A520A">
        <w:rPr>
          <w:rFonts w:ascii="Times New Roman" w:hAnsi="Times New Roman" w:cs="Times New Roman"/>
        </w:rPr>
        <w:tab/>
      </w:r>
      <w:r w:rsidRPr="008A520A">
        <w:rPr>
          <w:rFonts w:ascii="Times New Roman" w:hAnsi="Times New Roman" w:cs="Times New Roman"/>
        </w:rPr>
        <w:tab/>
      </w:r>
      <w:r w:rsidRPr="008A520A">
        <w:rPr>
          <w:rFonts w:ascii="Times New Roman" w:hAnsi="Times New Roman" w:cs="Times New Roman"/>
        </w:rPr>
        <w:tab/>
      </w:r>
      <w:r w:rsidRPr="008A520A">
        <w:rPr>
          <w:rFonts w:ascii="Times New Roman" w:hAnsi="Times New Roman" w:cs="Times New Roman"/>
        </w:rPr>
        <w:tab/>
      </w:r>
      <w:r w:rsidRPr="008A520A">
        <w:rPr>
          <w:rFonts w:ascii="Times New Roman" w:hAnsi="Times New Roman" w:cs="Times New Roman"/>
          <w:spacing w:val="-4"/>
        </w:rPr>
        <w:t>Nome</w:t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</w:rPr>
        <w:t xml:space="preserve"> </w:t>
      </w:r>
      <w:r w:rsidRPr="008A520A">
        <w:rPr>
          <w:rFonts w:ascii="Times New Roman" w:hAnsi="Times New Roman" w:cs="Times New Roman"/>
          <w:spacing w:val="-4"/>
        </w:rPr>
        <w:t>nato</w:t>
      </w:r>
      <w:r w:rsidRPr="008A520A">
        <w:rPr>
          <w:rFonts w:ascii="Times New Roman" w:hAnsi="Times New Roman" w:cs="Times New Roman"/>
        </w:rPr>
        <w:tab/>
      </w:r>
      <w:r w:rsidRPr="008A520A">
        <w:rPr>
          <w:rFonts w:ascii="Times New Roman" w:hAnsi="Times New Roman" w:cs="Times New Roman"/>
          <w:spacing w:val="-10"/>
        </w:rPr>
        <w:t>a</w:t>
      </w:r>
      <w:r w:rsidRPr="008A520A">
        <w:rPr>
          <w:rFonts w:ascii="Times New Roman" w:hAnsi="Times New Roman" w:cs="Times New Roman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</w:rPr>
        <w:tab/>
      </w:r>
      <w:r w:rsidRPr="008A520A">
        <w:rPr>
          <w:rFonts w:ascii="Times New Roman" w:hAnsi="Times New Roman" w:cs="Times New Roman"/>
        </w:rPr>
        <w:tab/>
      </w:r>
      <w:r w:rsidRPr="008A520A">
        <w:rPr>
          <w:rFonts w:ascii="Times New Roman" w:hAnsi="Times New Roman" w:cs="Times New Roman"/>
          <w:spacing w:val="-10"/>
        </w:rPr>
        <w:t>(</w:t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spacing w:val="-10"/>
        </w:rPr>
        <w:t>)</w:t>
      </w:r>
      <w:r w:rsidRPr="008A520A">
        <w:rPr>
          <w:rFonts w:ascii="Times New Roman" w:hAnsi="Times New Roman" w:cs="Times New Roman"/>
        </w:rPr>
        <w:tab/>
      </w:r>
      <w:r w:rsidRPr="008A520A">
        <w:rPr>
          <w:rFonts w:ascii="Times New Roman" w:hAnsi="Times New Roman" w:cs="Times New Roman"/>
        </w:rPr>
        <w:tab/>
      </w:r>
      <w:r w:rsidRPr="008A520A">
        <w:rPr>
          <w:rFonts w:ascii="Times New Roman" w:hAnsi="Times New Roman" w:cs="Times New Roman"/>
          <w:spacing w:val="-6"/>
        </w:rPr>
        <w:t>il</w:t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</w:rPr>
        <w:t xml:space="preserve"> </w:t>
      </w:r>
      <w:r w:rsidRPr="008A520A">
        <w:rPr>
          <w:rFonts w:ascii="Times New Roman" w:hAnsi="Times New Roman" w:cs="Times New Roman"/>
          <w:spacing w:val="-4"/>
        </w:rPr>
        <w:t>C.F.</w:t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spacing w:val="80"/>
        </w:rPr>
        <w:t xml:space="preserve"> </w:t>
      </w:r>
      <w:r w:rsidRPr="008A520A">
        <w:rPr>
          <w:rFonts w:ascii="Times New Roman" w:hAnsi="Times New Roman" w:cs="Times New Roman"/>
        </w:rPr>
        <w:t>residente</w:t>
      </w:r>
      <w:r w:rsidRPr="008A520A">
        <w:rPr>
          <w:rFonts w:ascii="Times New Roman" w:hAnsi="Times New Roman" w:cs="Times New Roman"/>
        </w:rPr>
        <w:tab/>
      </w:r>
      <w:r w:rsidRPr="008A520A">
        <w:rPr>
          <w:rFonts w:ascii="Times New Roman" w:hAnsi="Times New Roman" w:cs="Times New Roman"/>
        </w:rPr>
        <w:tab/>
      </w:r>
      <w:r w:rsidRPr="008A520A">
        <w:rPr>
          <w:rFonts w:ascii="Times New Roman" w:hAnsi="Times New Roman" w:cs="Times New Roman"/>
          <w:spacing w:val="-10"/>
        </w:rPr>
        <w:t>a</w:t>
      </w:r>
      <w:r w:rsidRPr="008A520A">
        <w:rPr>
          <w:rFonts w:ascii="Times New Roman" w:hAnsi="Times New Roman" w:cs="Times New Roman"/>
        </w:rPr>
        <w:tab/>
      </w:r>
      <w:r w:rsidRPr="008A520A">
        <w:rPr>
          <w:rFonts w:ascii="Times New Roman" w:hAnsi="Times New Roman" w:cs="Times New Roman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</w:rPr>
        <w:t xml:space="preserve"> </w:t>
      </w:r>
      <w:r w:rsidRPr="008A520A">
        <w:rPr>
          <w:rFonts w:ascii="Times New Roman" w:hAnsi="Times New Roman" w:cs="Times New Roman"/>
          <w:spacing w:val="-10"/>
        </w:rPr>
        <w:t>(</w:t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</w:rPr>
        <w:t>) CAP</w:t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</w:rPr>
        <w:t xml:space="preserve">via </w:t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</w:p>
    <w:p w14:paraId="49EA6138" w14:textId="77777777" w:rsidR="008A520A" w:rsidRPr="008A520A" w:rsidRDefault="008A520A">
      <w:pPr>
        <w:pStyle w:val="Paragrafoelenco"/>
        <w:widowControl w:val="0"/>
        <w:numPr>
          <w:ilvl w:val="0"/>
          <w:numId w:val="2"/>
        </w:numPr>
        <w:tabs>
          <w:tab w:val="left" w:pos="1510"/>
          <w:tab w:val="left" w:pos="2181"/>
          <w:tab w:val="left" w:pos="2236"/>
          <w:tab w:val="left" w:pos="2545"/>
          <w:tab w:val="left" w:pos="4843"/>
          <w:tab w:val="left" w:pos="5437"/>
          <w:tab w:val="left" w:pos="5493"/>
          <w:tab w:val="left" w:pos="5651"/>
          <w:tab w:val="left" w:pos="5977"/>
          <w:tab w:val="left" w:pos="6127"/>
          <w:tab w:val="left" w:pos="6373"/>
          <w:tab w:val="left" w:pos="6473"/>
          <w:tab w:val="left" w:pos="6699"/>
          <w:tab w:val="left" w:pos="9460"/>
          <w:tab w:val="left" w:pos="9632"/>
          <w:tab w:val="left" w:pos="9914"/>
        </w:tabs>
        <w:autoSpaceDE w:val="0"/>
        <w:autoSpaceDN w:val="0"/>
        <w:spacing w:before="133" w:line="357" w:lineRule="auto"/>
        <w:ind w:right="183"/>
        <w:contextualSpacing w:val="0"/>
        <w:rPr>
          <w:rFonts w:ascii="Times New Roman" w:hAnsi="Times New Roman" w:cs="Times New Roman"/>
        </w:rPr>
      </w:pPr>
      <w:r w:rsidRPr="008A520A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3C03F000" wp14:editId="7E1B0138">
                <wp:simplePos x="0" y="0"/>
                <wp:positionH relativeFrom="page">
                  <wp:posOffset>2072514</wp:posOffset>
                </wp:positionH>
                <wp:positionV relativeFrom="paragraph">
                  <wp:posOffset>245337</wp:posOffset>
                </wp:positionV>
                <wp:extent cx="2294890" cy="1270"/>
                <wp:effectExtent l="0" t="0" r="0" b="0"/>
                <wp:wrapNone/>
                <wp:docPr id="15" name="Graphic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948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94890">
                              <a:moveTo>
                                <a:pt x="0" y="0"/>
                              </a:moveTo>
                              <a:lnTo>
                                <a:pt x="2294883" y="0"/>
                              </a:lnTo>
                            </a:path>
                          </a:pathLst>
                        </a:custGeom>
                        <a:ln w="910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0FB1B6" id="Graphic 15" o:spid="_x0000_s1026" style="position:absolute;margin-left:163.2pt;margin-top:19.3pt;width:180.7pt;height:.1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29489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" path="m,l2294883,e" filled="f" strokeweight=".25289mm">
                <v:path arrowok="t"/>
                <w10:wrap anchorx="page"/>
              </v:shape>
            </w:pict>
          </mc:Fallback>
        </mc:AlternateContent>
      </w:r>
      <w:r w:rsidRPr="008A520A">
        <w:rPr>
          <w:rFonts w:ascii="Times New Roman" w:hAnsi="Times New Roman" w:cs="Times New Roman"/>
          <w:spacing w:val="-2"/>
        </w:rPr>
        <w:t>Cognome</w:t>
      </w:r>
      <w:r w:rsidRPr="008A520A">
        <w:rPr>
          <w:rFonts w:ascii="Times New Roman" w:hAnsi="Times New Roman" w:cs="Times New Roman"/>
        </w:rPr>
        <w:tab/>
      </w:r>
      <w:r w:rsidRPr="008A520A">
        <w:rPr>
          <w:rFonts w:ascii="Times New Roman" w:hAnsi="Times New Roman" w:cs="Times New Roman"/>
        </w:rPr>
        <w:tab/>
      </w:r>
      <w:r w:rsidRPr="008A520A">
        <w:rPr>
          <w:rFonts w:ascii="Times New Roman" w:hAnsi="Times New Roman" w:cs="Times New Roman"/>
        </w:rPr>
        <w:tab/>
      </w:r>
      <w:r w:rsidRPr="008A520A">
        <w:rPr>
          <w:rFonts w:ascii="Times New Roman" w:hAnsi="Times New Roman" w:cs="Times New Roman"/>
        </w:rPr>
        <w:tab/>
      </w:r>
      <w:r w:rsidRPr="008A520A">
        <w:rPr>
          <w:rFonts w:ascii="Times New Roman" w:hAnsi="Times New Roman" w:cs="Times New Roman"/>
        </w:rPr>
        <w:tab/>
      </w:r>
      <w:r w:rsidRPr="008A520A">
        <w:rPr>
          <w:rFonts w:ascii="Times New Roman" w:hAnsi="Times New Roman" w:cs="Times New Roman"/>
        </w:rPr>
        <w:tab/>
      </w:r>
      <w:r w:rsidRPr="008A520A">
        <w:rPr>
          <w:rFonts w:ascii="Times New Roman" w:hAnsi="Times New Roman" w:cs="Times New Roman"/>
          <w:spacing w:val="-4"/>
        </w:rPr>
        <w:t>Nome</w:t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</w:rPr>
        <w:t xml:space="preserve"> </w:t>
      </w:r>
      <w:r w:rsidRPr="008A520A">
        <w:rPr>
          <w:rFonts w:ascii="Times New Roman" w:hAnsi="Times New Roman" w:cs="Times New Roman"/>
          <w:spacing w:val="-4"/>
        </w:rPr>
        <w:t>nato</w:t>
      </w:r>
      <w:r w:rsidRPr="008A520A">
        <w:rPr>
          <w:rFonts w:ascii="Times New Roman" w:hAnsi="Times New Roman" w:cs="Times New Roman"/>
        </w:rPr>
        <w:tab/>
      </w:r>
      <w:r w:rsidRPr="008A520A">
        <w:rPr>
          <w:rFonts w:ascii="Times New Roman" w:hAnsi="Times New Roman" w:cs="Times New Roman"/>
          <w:spacing w:val="-10"/>
        </w:rPr>
        <w:t>a</w:t>
      </w:r>
      <w:r w:rsidRPr="008A520A">
        <w:rPr>
          <w:rFonts w:ascii="Times New Roman" w:hAnsi="Times New Roman" w:cs="Times New Roman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</w:rPr>
        <w:tab/>
      </w:r>
      <w:r w:rsidRPr="008A520A">
        <w:rPr>
          <w:rFonts w:ascii="Times New Roman" w:hAnsi="Times New Roman" w:cs="Times New Roman"/>
        </w:rPr>
        <w:tab/>
      </w:r>
      <w:r w:rsidRPr="008A520A">
        <w:rPr>
          <w:rFonts w:ascii="Times New Roman" w:hAnsi="Times New Roman" w:cs="Times New Roman"/>
          <w:spacing w:val="-10"/>
        </w:rPr>
        <w:t>(</w:t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spacing w:val="-10"/>
        </w:rPr>
        <w:t>)</w:t>
      </w:r>
      <w:r w:rsidRPr="008A520A">
        <w:rPr>
          <w:rFonts w:ascii="Times New Roman" w:hAnsi="Times New Roman" w:cs="Times New Roman"/>
        </w:rPr>
        <w:tab/>
      </w:r>
      <w:r w:rsidRPr="008A520A">
        <w:rPr>
          <w:rFonts w:ascii="Times New Roman" w:hAnsi="Times New Roman" w:cs="Times New Roman"/>
        </w:rPr>
        <w:tab/>
      </w:r>
      <w:r w:rsidRPr="008A520A">
        <w:rPr>
          <w:rFonts w:ascii="Times New Roman" w:hAnsi="Times New Roman" w:cs="Times New Roman"/>
          <w:spacing w:val="-6"/>
        </w:rPr>
        <w:t>il</w:t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</w:rPr>
        <w:t xml:space="preserve"> </w:t>
      </w:r>
      <w:r w:rsidRPr="008A520A">
        <w:rPr>
          <w:rFonts w:ascii="Times New Roman" w:hAnsi="Times New Roman" w:cs="Times New Roman"/>
          <w:spacing w:val="-4"/>
        </w:rPr>
        <w:t>C.F.</w:t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spacing w:val="80"/>
        </w:rPr>
        <w:t xml:space="preserve"> </w:t>
      </w:r>
      <w:r w:rsidRPr="008A520A">
        <w:rPr>
          <w:rFonts w:ascii="Times New Roman" w:hAnsi="Times New Roman" w:cs="Times New Roman"/>
        </w:rPr>
        <w:t>residente</w:t>
      </w:r>
      <w:r w:rsidRPr="008A520A">
        <w:rPr>
          <w:rFonts w:ascii="Times New Roman" w:hAnsi="Times New Roman" w:cs="Times New Roman"/>
        </w:rPr>
        <w:tab/>
      </w:r>
      <w:r w:rsidRPr="008A520A">
        <w:rPr>
          <w:rFonts w:ascii="Times New Roman" w:hAnsi="Times New Roman" w:cs="Times New Roman"/>
        </w:rPr>
        <w:tab/>
      </w:r>
      <w:r w:rsidRPr="008A520A">
        <w:rPr>
          <w:rFonts w:ascii="Times New Roman" w:hAnsi="Times New Roman" w:cs="Times New Roman"/>
          <w:spacing w:val="-10"/>
        </w:rPr>
        <w:t>a</w:t>
      </w:r>
      <w:r w:rsidRPr="008A520A">
        <w:rPr>
          <w:rFonts w:ascii="Times New Roman" w:hAnsi="Times New Roman" w:cs="Times New Roman"/>
        </w:rPr>
        <w:tab/>
      </w:r>
      <w:r w:rsidRPr="008A520A">
        <w:rPr>
          <w:rFonts w:ascii="Times New Roman" w:hAnsi="Times New Roman" w:cs="Times New Roman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</w:rPr>
        <w:t xml:space="preserve"> </w:t>
      </w:r>
      <w:r w:rsidRPr="008A520A">
        <w:rPr>
          <w:rFonts w:ascii="Times New Roman" w:hAnsi="Times New Roman" w:cs="Times New Roman"/>
          <w:spacing w:val="-10"/>
        </w:rPr>
        <w:t>(</w:t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</w:rPr>
        <w:t>) CAP</w:t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</w:rPr>
        <w:t xml:space="preserve">via </w:t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  <w:r w:rsidRPr="008A520A">
        <w:rPr>
          <w:rFonts w:ascii="Times New Roman" w:hAnsi="Times New Roman" w:cs="Times New Roman"/>
          <w:u w:val="single"/>
        </w:rPr>
        <w:tab/>
      </w:r>
    </w:p>
    <w:p w14:paraId="2858652F" w14:textId="77777777" w:rsidR="00D74268" w:rsidRPr="00D74268" w:rsidRDefault="008A520A" w:rsidP="00203CD9">
      <w:pPr>
        <w:pStyle w:val="Paragrafoelenco"/>
        <w:widowControl w:val="0"/>
        <w:numPr>
          <w:ilvl w:val="0"/>
          <w:numId w:val="2"/>
        </w:numPr>
        <w:tabs>
          <w:tab w:val="left" w:pos="1510"/>
          <w:tab w:val="left" w:pos="2181"/>
          <w:tab w:val="left" w:pos="2236"/>
          <w:tab w:val="left" w:pos="2545"/>
          <w:tab w:val="left" w:pos="4843"/>
          <w:tab w:val="left" w:pos="5440"/>
          <w:tab w:val="left" w:pos="5493"/>
          <w:tab w:val="left" w:pos="5654"/>
          <w:tab w:val="left" w:pos="5977"/>
          <w:tab w:val="left" w:pos="6127"/>
          <w:tab w:val="left" w:pos="6376"/>
          <w:tab w:val="left" w:pos="6473"/>
          <w:tab w:val="left" w:pos="6702"/>
          <w:tab w:val="left" w:pos="9460"/>
          <w:tab w:val="left" w:pos="9632"/>
          <w:tab w:val="left" w:pos="9914"/>
        </w:tabs>
        <w:autoSpaceDE w:val="0"/>
        <w:autoSpaceDN w:val="0"/>
        <w:spacing w:before="71" w:line="357" w:lineRule="auto"/>
        <w:ind w:left="876" w:right="232" w:hanging="360"/>
        <w:contextualSpacing w:val="0"/>
      </w:pPr>
      <w:r w:rsidRPr="008A520A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6D0ABDA6" wp14:editId="501A7055">
                <wp:simplePos x="0" y="0"/>
                <wp:positionH relativeFrom="page">
                  <wp:posOffset>2072514</wp:posOffset>
                </wp:positionH>
                <wp:positionV relativeFrom="paragraph">
                  <wp:posOffset>243499</wp:posOffset>
                </wp:positionV>
                <wp:extent cx="2294890" cy="1270"/>
                <wp:effectExtent l="0" t="0" r="0" b="0"/>
                <wp:wrapNone/>
                <wp:docPr id="16" name="Graphic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948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94890">
                              <a:moveTo>
                                <a:pt x="0" y="0"/>
                              </a:moveTo>
                              <a:lnTo>
                                <a:pt x="2294883" y="0"/>
                              </a:lnTo>
                            </a:path>
                          </a:pathLst>
                        </a:custGeom>
                        <a:ln w="910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54C39D" id="Graphic 16" o:spid="_x0000_s1026" style="position:absolute;margin-left:163.2pt;margin-top:19.15pt;width:180.7pt;height:.1pt;z-index:-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29489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" path="m,l2294883,e" filled="f" strokeweight=".25289mm">
                <v:path arrowok="t"/>
                <w10:wrap anchorx="page"/>
              </v:shape>
            </w:pict>
          </mc:Fallback>
        </mc:AlternateContent>
      </w:r>
      <w:r w:rsidRPr="00D74268">
        <w:rPr>
          <w:rFonts w:ascii="Times New Roman" w:hAnsi="Times New Roman" w:cs="Times New Roman"/>
          <w:spacing w:val="-2"/>
        </w:rPr>
        <w:t>Cognome</w:t>
      </w:r>
      <w:r w:rsidRPr="00D74268">
        <w:rPr>
          <w:rFonts w:ascii="Times New Roman" w:hAnsi="Times New Roman" w:cs="Times New Roman"/>
        </w:rPr>
        <w:tab/>
      </w:r>
      <w:r w:rsidRPr="00D74268">
        <w:rPr>
          <w:rFonts w:ascii="Times New Roman" w:hAnsi="Times New Roman" w:cs="Times New Roman"/>
        </w:rPr>
        <w:tab/>
      </w:r>
      <w:r w:rsidRPr="00D74268">
        <w:rPr>
          <w:rFonts w:ascii="Times New Roman" w:hAnsi="Times New Roman" w:cs="Times New Roman"/>
        </w:rPr>
        <w:tab/>
      </w:r>
      <w:r w:rsidRPr="00D74268">
        <w:rPr>
          <w:rFonts w:ascii="Times New Roman" w:hAnsi="Times New Roman" w:cs="Times New Roman"/>
        </w:rPr>
        <w:tab/>
      </w:r>
      <w:r w:rsidRPr="00D74268">
        <w:rPr>
          <w:rFonts w:ascii="Times New Roman" w:hAnsi="Times New Roman" w:cs="Times New Roman"/>
        </w:rPr>
        <w:tab/>
      </w:r>
      <w:r w:rsidRPr="00D74268">
        <w:rPr>
          <w:rFonts w:ascii="Times New Roman" w:hAnsi="Times New Roman" w:cs="Times New Roman"/>
        </w:rPr>
        <w:tab/>
      </w:r>
      <w:r w:rsidRPr="00D74268">
        <w:rPr>
          <w:rFonts w:ascii="Times New Roman" w:hAnsi="Times New Roman" w:cs="Times New Roman"/>
          <w:spacing w:val="-4"/>
        </w:rPr>
        <w:t>Nome</w:t>
      </w:r>
      <w:r w:rsidRPr="00D74268">
        <w:rPr>
          <w:rFonts w:ascii="Times New Roman" w:hAnsi="Times New Roman" w:cs="Times New Roman"/>
          <w:u w:val="single"/>
        </w:rPr>
        <w:tab/>
      </w:r>
      <w:r w:rsidRPr="00D74268">
        <w:rPr>
          <w:rFonts w:ascii="Times New Roman" w:hAnsi="Times New Roman" w:cs="Times New Roman"/>
          <w:u w:val="single"/>
        </w:rPr>
        <w:tab/>
      </w:r>
      <w:r w:rsidRPr="00D74268">
        <w:rPr>
          <w:rFonts w:ascii="Times New Roman" w:hAnsi="Times New Roman" w:cs="Times New Roman"/>
          <w:u w:val="single"/>
        </w:rPr>
        <w:tab/>
      </w:r>
      <w:r w:rsidRPr="00D74268">
        <w:rPr>
          <w:rFonts w:ascii="Times New Roman" w:hAnsi="Times New Roman" w:cs="Times New Roman"/>
        </w:rPr>
        <w:t xml:space="preserve"> </w:t>
      </w:r>
      <w:r w:rsidRPr="00D74268">
        <w:rPr>
          <w:rFonts w:ascii="Times New Roman" w:hAnsi="Times New Roman" w:cs="Times New Roman"/>
          <w:spacing w:val="-4"/>
        </w:rPr>
        <w:t>nato</w:t>
      </w:r>
      <w:r w:rsidRPr="00D74268">
        <w:rPr>
          <w:rFonts w:ascii="Times New Roman" w:hAnsi="Times New Roman" w:cs="Times New Roman"/>
        </w:rPr>
        <w:tab/>
      </w:r>
      <w:r w:rsidRPr="00D74268">
        <w:rPr>
          <w:rFonts w:ascii="Times New Roman" w:hAnsi="Times New Roman" w:cs="Times New Roman"/>
          <w:spacing w:val="-10"/>
        </w:rPr>
        <w:t>a</w:t>
      </w:r>
      <w:r w:rsidRPr="00D74268">
        <w:rPr>
          <w:rFonts w:ascii="Times New Roman" w:hAnsi="Times New Roman" w:cs="Times New Roman"/>
        </w:rPr>
        <w:tab/>
      </w:r>
      <w:r w:rsidRPr="00D74268">
        <w:rPr>
          <w:rFonts w:ascii="Times New Roman" w:hAnsi="Times New Roman" w:cs="Times New Roman"/>
          <w:u w:val="single"/>
        </w:rPr>
        <w:tab/>
      </w:r>
      <w:r w:rsidRPr="00D74268">
        <w:rPr>
          <w:rFonts w:ascii="Times New Roman" w:hAnsi="Times New Roman" w:cs="Times New Roman"/>
          <w:u w:val="single"/>
        </w:rPr>
        <w:tab/>
      </w:r>
      <w:r w:rsidRPr="00D74268">
        <w:rPr>
          <w:rFonts w:ascii="Times New Roman" w:hAnsi="Times New Roman" w:cs="Times New Roman"/>
        </w:rPr>
        <w:tab/>
      </w:r>
      <w:r w:rsidRPr="00D74268">
        <w:rPr>
          <w:rFonts w:ascii="Times New Roman" w:hAnsi="Times New Roman" w:cs="Times New Roman"/>
        </w:rPr>
        <w:tab/>
      </w:r>
      <w:r w:rsidRPr="00D74268">
        <w:rPr>
          <w:rFonts w:ascii="Times New Roman" w:hAnsi="Times New Roman" w:cs="Times New Roman"/>
          <w:spacing w:val="-10"/>
        </w:rPr>
        <w:t>(</w:t>
      </w:r>
      <w:r w:rsidRPr="00D74268">
        <w:rPr>
          <w:rFonts w:ascii="Times New Roman" w:hAnsi="Times New Roman" w:cs="Times New Roman"/>
          <w:u w:val="single"/>
        </w:rPr>
        <w:tab/>
      </w:r>
      <w:r w:rsidRPr="00D74268">
        <w:rPr>
          <w:rFonts w:ascii="Times New Roman" w:hAnsi="Times New Roman" w:cs="Times New Roman"/>
          <w:u w:val="single"/>
        </w:rPr>
        <w:tab/>
      </w:r>
      <w:r w:rsidRPr="00D74268">
        <w:rPr>
          <w:rFonts w:ascii="Times New Roman" w:hAnsi="Times New Roman" w:cs="Times New Roman"/>
          <w:u w:val="single"/>
        </w:rPr>
        <w:tab/>
      </w:r>
      <w:r w:rsidRPr="00D74268">
        <w:rPr>
          <w:rFonts w:ascii="Times New Roman" w:hAnsi="Times New Roman" w:cs="Times New Roman"/>
          <w:spacing w:val="-10"/>
        </w:rPr>
        <w:t>)</w:t>
      </w:r>
      <w:r w:rsidRPr="00D74268">
        <w:rPr>
          <w:rFonts w:ascii="Times New Roman" w:hAnsi="Times New Roman" w:cs="Times New Roman"/>
        </w:rPr>
        <w:tab/>
      </w:r>
      <w:r w:rsidRPr="00D74268">
        <w:rPr>
          <w:rFonts w:ascii="Times New Roman" w:hAnsi="Times New Roman" w:cs="Times New Roman"/>
        </w:rPr>
        <w:tab/>
      </w:r>
      <w:r w:rsidRPr="00D74268">
        <w:rPr>
          <w:rFonts w:ascii="Times New Roman" w:hAnsi="Times New Roman" w:cs="Times New Roman"/>
          <w:spacing w:val="-6"/>
        </w:rPr>
        <w:t>il</w:t>
      </w:r>
      <w:r w:rsidRPr="00D74268">
        <w:rPr>
          <w:rFonts w:ascii="Times New Roman" w:hAnsi="Times New Roman" w:cs="Times New Roman"/>
          <w:u w:val="single"/>
        </w:rPr>
        <w:tab/>
      </w:r>
      <w:r w:rsidRPr="00D74268">
        <w:rPr>
          <w:rFonts w:ascii="Times New Roman" w:hAnsi="Times New Roman" w:cs="Times New Roman"/>
          <w:u w:val="single"/>
        </w:rPr>
        <w:tab/>
      </w:r>
      <w:r w:rsidRPr="00D74268">
        <w:rPr>
          <w:rFonts w:ascii="Times New Roman" w:hAnsi="Times New Roman" w:cs="Times New Roman"/>
          <w:u w:val="single"/>
        </w:rPr>
        <w:tab/>
      </w:r>
      <w:r w:rsidRPr="00D74268">
        <w:rPr>
          <w:rFonts w:ascii="Times New Roman" w:hAnsi="Times New Roman" w:cs="Times New Roman"/>
        </w:rPr>
        <w:t xml:space="preserve"> </w:t>
      </w:r>
      <w:r w:rsidRPr="00D74268">
        <w:rPr>
          <w:rFonts w:ascii="Times New Roman" w:hAnsi="Times New Roman" w:cs="Times New Roman"/>
          <w:spacing w:val="-4"/>
        </w:rPr>
        <w:t>C.F.</w:t>
      </w:r>
      <w:r w:rsidRPr="00D74268">
        <w:rPr>
          <w:rFonts w:ascii="Times New Roman" w:hAnsi="Times New Roman" w:cs="Times New Roman"/>
          <w:u w:val="single"/>
        </w:rPr>
        <w:tab/>
      </w:r>
      <w:r w:rsidRPr="00D74268">
        <w:rPr>
          <w:rFonts w:ascii="Times New Roman" w:hAnsi="Times New Roman" w:cs="Times New Roman"/>
          <w:u w:val="single"/>
        </w:rPr>
        <w:tab/>
      </w:r>
      <w:r w:rsidRPr="00D74268">
        <w:rPr>
          <w:rFonts w:ascii="Times New Roman" w:hAnsi="Times New Roman" w:cs="Times New Roman"/>
          <w:u w:val="single"/>
        </w:rPr>
        <w:tab/>
      </w:r>
      <w:r w:rsidRPr="00D74268">
        <w:rPr>
          <w:rFonts w:ascii="Times New Roman" w:hAnsi="Times New Roman" w:cs="Times New Roman"/>
          <w:u w:val="single"/>
        </w:rPr>
        <w:tab/>
      </w:r>
      <w:r w:rsidRPr="00D74268">
        <w:rPr>
          <w:rFonts w:ascii="Times New Roman" w:hAnsi="Times New Roman" w:cs="Times New Roman"/>
          <w:spacing w:val="80"/>
        </w:rPr>
        <w:t xml:space="preserve"> </w:t>
      </w:r>
      <w:r w:rsidRPr="00D74268">
        <w:rPr>
          <w:rFonts w:ascii="Times New Roman" w:hAnsi="Times New Roman" w:cs="Times New Roman"/>
        </w:rPr>
        <w:t>residente</w:t>
      </w:r>
      <w:r w:rsidRPr="00D74268">
        <w:rPr>
          <w:rFonts w:ascii="Times New Roman" w:hAnsi="Times New Roman" w:cs="Times New Roman"/>
        </w:rPr>
        <w:tab/>
      </w:r>
      <w:r w:rsidRPr="00D74268">
        <w:rPr>
          <w:rFonts w:ascii="Times New Roman" w:hAnsi="Times New Roman" w:cs="Times New Roman"/>
        </w:rPr>
        <w:tab/>
      </w:r>
      <w:r w:rsidRPr="00D74268">
        <w:rPr>
          <w:rFonts w:ascii="Times New Roman" w:hAnsi="Times New Roman" w:cs="Times New Roman"/>
          <w:spacing w:val="-10"/>
        </w:rPr>
        <w:t>a</w:t>
      </w:r>
      <w:r w:rsidRPr="00D74268">
        <w:rPr>
          <w:rFonts w:ascii="Times New Roman" w:hAnsi="Times New Roman" w:cs="Times New Roman"/>
        </w:rPr>
        <w:tab/>
      </w:r>
      <w:r w:rsidRPr="00D74268">
        <w:rPr>
          <w:rFonts w:ascii="Times New Roman" w:hAnsi="Times New Roman" w:cs="Times New Roman"/>
        </w:rPr>
        <w:tab/>
      </w:r>
      <w:r w:rsidRPr="00D74268">
        <w:rPr>
          <w:rFonts w:ascii="Times New Roman" w:hAnsi="Times New Roman" w:cs="Times New Roman"/>
          <w:u w:val="single"/>
        </w:rPr>
        <w:tab/>
      </w:r>
      <w:r w:rsidRPr="00D74268">
        <w:rPr>
          <w:rFonts w:ascii="Times New Roman" w:hAnsi="Times New Roman" w:cs="Times New Roman"/>
          <w:u w:val="single"/>
        </w:rPr>
        <w:tab/>
      </w:r>
      <w:r w:rsidRPr="00D74268">
        <w:rPr>
          <w:rFonts w:ascii="Times New Roman" w:hAnsi="Times New Roman" w:cs="Times New Roman"/>
          <w:u w:val="single"/>
        </w:rPr>
        <w:tab/>
      </w:r>
      <w:r w:rsidRPr="00D74268">
        <w:rPr>
          <w:rFonts w:ascii="Times New Roman" w:hAnsi="Times New Roman" w:cs="Times New Roman"/>
          <w:u w:val="single"/>
        </w:rPr>
        <w:tab/>
      </w:r>
      <w:r w:rsidRPr="00D74268">
        <w:rPr>
          <w:rFonts w:ascii="Times New Roman" w:hAnsi="Times New Roman" w:cs="Times New Roman"/>
        </w:rPr>
        <w:t xml:space="preserve"> </w:t>
      </w:r>
      <w:r w:rsidRPr="00D74268">
        <w:rPr>
          <w:rFonts w:ascii="Times New Roman" w:hAnsi="Times New Roman" w:cs="Times New Roman"/>
          <w:spacing w:val="-10"/>
        </w:rPr>
        <w:t>(</w:t>
      </w:r>
      <w:r w:rsidRPr="00D74268">
        <w:rPr>
          <w:rFonts w:ascii="Times New Roman" w:hAnsi="Times New Roman" w:cs="Times New Roman"/>
          <w:u w:val="single"/>
        </w:rPr>
        <w:tab/>
      </w:r>
      <w:r w:rsidRPr="00D74268">
        <w:rPr>
          <w:rFonts w:ascii="Times New Roman" w:hAnsi="Times New Roman" w:cs="Times New Roman"/>
          <w:u w:val="single"/>
        </w:rPr>
        <w:tab/>
      </w:r>
      <w:r w:rsidRPr="00D74268">
        <w:rPr>
          <w:rFonts w:ascii="Times New Roman" w:hAnsi="Times New Roman" w:cs="Times New Roman"/>
        </w:rPr>
        <w:t>) CAP</w:t>
      </w:r>
      <w:r w:rsidRPr="00D74268">
        <w:rPr>
          <w:rFonts w:ascii="Times New Roman" w:hAnsi="Times New Roman" w:cs="Times New Roman"/>
          <w:u w:val="single"/>
        </w:rPr>
        <w:tab/>
      </w:r>
      <w:r w:rsidRPr="00D74268">
        <w:rPr>
          <w:rFonts w:ascii="Times New Roman" w:hAnsi="Times New Roman" w:cs="Times New Roman"/>
          <w:u w:val="single"/>
        </w:rPr>
        <w:tab/>
      </w:r>
      <w:r w:rsidRPr="00D74268">
        <w:rPr>
          <w:rFonts w:ascii="Times New Roman" w:hAnsi="Times New Roman" w:cs="Times New Roman"/>
          <w:u w:val="single"/>
        </w:rPr>
        <w:tab/>
      </w:r>
      <w:r w:rsidRPr="00D74268">
        <w:rPr>
          <w:rFonts w:ascii="Times New Roman" w:hAnsi="Times New Roman" w:cs="Times New Roman"/>
        </w:rPr>
        <w:t xml:space="preserve">via </w:t>
      </w:r>
      <w:r w:rsidRPr="00D74268">
        <w:rPr>
          <w:rFonts w:ascii="Times New Roman" w:hAnsi="Times New Roman" w:cs="Times New Roman"/>
          <w:u w:val="single"/>
        </w:rPr>
        <w:tab/>
      </w:r>
      <w:r w:rsidRPr="00D74268">
        <w:rPr>
          <w:rFonts w:ascii="Times New Roman" w:hAnsi="Times New Roman" w:cs="Times New Roman"/>
          <w:u w:val="single"/>
        </w:rPr>
        <w:tab/>
      </w:r>
      <w:r w:rsidRPr="00D74268">
        <w:rPr>
          <w:rFonts w:ascii="Times New Roman" w:hAnsi="Times New Roman" w:cs="Times New Roman"/>
          <w:u w:val="single"/>
        </w:rPr>
        <w:tab/>
      </w:r>
      <w:r w:rsidRPr="00D74268">
        <w:rPr>
          <w:rFonts w:ascii="Times New Roman" w:hAnsi="Times New Roman" w:cs="Times New Roman"/>
          <w:u w:val="single"/>
        </w:rPr>
        <w:tab/>
      </w:r>
      <w:r w:rsidRPr="00D74268">
        <w:rPr>
          <w:rFonts w:ascii="Times New Roman" w:hAnsi="Times New Roman" w:cs="Times New Roman"/>
          <w:u w:val="single"/>
        </w:rPr>
        <w:tab/>
      </w:r>
      <w:r w:rsidRPr="00D74268">
        <w:rPr>
          <w:rFonts w:ascii="Times New Roman" w:hAnsi="Times New Roman" w:cs="Times New Roman"/>
          <w:u w:val="single"/>
        </w:rPr>
        <w:tab/>
      </w:r>
    </w:p>
    <w:p w14:paraId="16749F4A" w14:textId="17155486" w:rsidR="008A520A" w:rsidRPr="00D74268" w:rsidRDefault="008A520A" w:rsidP="00D74268">
      <w:pPr>
        <w:pStyle w:val="Paragrafoelenco"/>
        <w:widowControl w:val="0"/>
        <w:tabs>
          <w:tab w:val="left" w:pos="1510"/>
          <w:tab w:val="left" w:pos="2181"/>
          <w:tab w:val="left" w:pos="2236"/>
          <w:tab w:val="left" w:pos="2545"/>
          <w:tab w:val="left" w:pos="4843"/>
          <w:tab w:val="left" w:pos="5440"/>
          <w:tab w:val="left" w:pos="5493"/>
          <w:tab w:val="left" w:pos="5654"/>
          <w:tab w:val="left" w:pos="5977"/>
          <w:tab w:val="left" w:pos="6127"/>
          <w:tab w:val="left" w:pos="6376"/>
          <w:tab w:val="left" w:pos="6473"/>
          <w:tab w:val="left" w:pos="6702"/>
          <w:tab w:val="left" w:pos="9460"/>
          <w:tab w:val="left" w:pos="9632"/>
          <w:tab w:val="left" w:pos="9914"/>
        </w:tabs>
        <w:autoSpaceDE w:val="0"/>
        <w:autoSpaceDN w:val="0"/>
        <w:spacing w:before="71" w:line="357" w:lineRule="auto"/>
        <w:ind w:left="876" w:right="232"/>
        <w:contextualSpacing w:val="0"/>
      </w:pPr>
      <w:r w:rsidRPr="00D74268">
        <w:t></w:t>
      </w:r>
      <w:r w:rsidRPr="00D74268">
        <w:rPr>
          <w:spacing w:val="80"/>
          <w:w w:val="150"/>
        </w:rPr>
        <w:t xml:space="preserve"> </w:t>
      </w:r>
      <w:r w:rsidRPr="00D74268">
        <w:t>che</w:t>
      </w:r>
      <w:r w:rsidRPr="00D74268">
        <w:rPr>
          <w:spacing w:val="-1"/>
        </w:rPr>
        <w:t xml:space="preserve"> </w:t>
      </w:r>
      <w:r w:rsidRPr="00D74268">
        <w:t>la</w:t>
      </w:r>
      <w:r w:rsidRPr="00D74268">
        <w:rPr>
          <w:spacing w:val="-4"/>
        </w:rPr>
        <w:t xml:space="preserve"> </w:t>
      </w:r>
      <w:r w:rsidRPr="00D74268">
        <w:t>partecipazione</w:t>
      </w:r>
      <w:r w:rsidRPr="00D74268">
        <w:rPr>
          <w:spacing w:val="-3"/>
        </w:rPr>
        <w:t xml:space="preserve"> </w:t>
      </w:r>
      <w:r w:rsidRPr="00D74268">
        <w:t>alla</w:t>
      </w:r>
      <w:r w:rsidRPr="00D74268">
        <w:rPr>
          <w:spacing w:val="-6"/>
        </w:rPr>
        <w:t xml:space="preserve"> </w:t>
      </w:r>
      <w:r w:rsidRPr="00D74268">
        <w:t>presente</w:t>
      </w:r>
      <w:r w:rsidRPr="00D74268">
        <w:rPr>
          <w:spacing w:val="-3"/>
        </w:rPr>
        <w:t xml:space="preserve"> </w:t>
      </w:r>
      <w:r w:rsidRPr="00D74268">
        <w:t>procedura</w:t>
      </w:r>
      <w:r w:rsidRPr="00D74268">
        <w:rPr>
          <w:spacing w:val="-4"/>
        </w:rPr>
        <w:t xml:space="preserve"> </w:t>
      </w:r>
      <w:r w:rsidRPr="00D74268">
        <w:t>non</w:t>
      </w:r>
      <w:r w:rsidRPr="00D74268">
        <w:rPr>
          <w:spacing w:val="-5"/>
        </w:rPr>
        <w:t xml:space="preserve"> </w:t>
      </w:r>
      <w:r w:rsidRPr="00D74268">
        <w:t>determina</w:t>
      </w:r>
      <w:r w:rsidRPr="00D74268">
        <w:rPr>
          <w:spacing w:val="-4"/>
        </w:rPr>
        <w:t xml:space="preserve"> </w:t>
      </w:r>
      <w:r w:rsidRPr="00D74268">
        <w:t>una</w:t>
      </w:r>
      <w:r w:rsidRPr="00D74268">
        <w:rPr>
          <w:spacing w:val="-3"/>
        </w:rPr>
        <w:t xml:space="preserve"> </w:t>
      </w:r>
      <w:r w:rsidRPr="00D74268">
        <w:t>situazione</w:t>
      </w:r>
      <w:r w:rsidRPr="00D74268">
        <w:rPr>
          <w:spacing w:val="-2"/>
        </w:rPr>
        <w:t xml:space="preserve"> </w:t>
      </w:r>
      <w:r w:rsidRPr="00D74268">
        <w:t>di</w:t>
      </w:r>
      <w:r w:rsidRPr="00D74268">
        <w:rPr>
          <w:spacing w:val="40"/>
        </w:rPr>
        <w:t xml:space="preserve"> </w:t>
      </w:r>
      <w:r w:rsidRPr="00D74268">
        <w:t>conflitto</w:t>
      </w:r>
      <w:r w:rsidRPr="00D74268">
        <w:rPr>
          <w:spacing w:val="-3"/>
        </w:rPr>
        <w:t xml:space="preserve"> </w:t>
      </w:r>
      <w:r w:rsidRPr="00D74268">
        <w:t>di</w:t>
      </w:r>
      <w:r w:rsidRPr="00D74268">
        <w:rPr>
          <w:spacing w:val="-1"/>
        </w:rPr>
        <w:t xml:space="preserve"> </w:t>
      </w:r>
      <w:r w:rsidRPr="00D74268">
        <w:t xml:space="preserve">interesse ai sensi dell'articolo 16, del </w:t>
      </w:r>
      <w:proofErr w:type="spellStart"/>
      <w:r w:rsidRPr="00D74268">
        <w:t>D.Lgs.</w:t>
      </w:r>
      <w:proofErr w:type="spellEnd"/>
      <w:r w:rsidRPr="00D74268">
        <w:t xml:space="preserve"> 36/2023 non diversamente risolvibile con il titolare/i effettivo/i </w:t>
      </w:r>
      <w:r w:rsidRPr="00D74268">
        <w:rPr>
          <w:spacing w:val="-2"/>
        </w:rPr>
        <w:t>sopraindicato/i;</w:t>
      </w:r>
    </w:p>
    <w:p w14:paraId="6C28626E" w14:textId="77777777" w:rsidR="008A520A" w:rsidRPr="008A520A" w:rsidRDefault="008A520A" w:rsidP="00D74268">
      <w:pPr>
        <w:pStyle w:val="Corpotesto"/>
        <w:widowControl w:val="0"/>
        <w:spacing w:before="266"/>
        <w:jc w:val="center"/>
        <w:rPr>
          <w:b/>
          <w:bCs/>
          <w:sz w:val="24"/>
          <w:szCs w:val="24"/>
        </w:rPr>
      </w:pPr>
    </w:p>
    <w:p w14:paraId="09BA6E2A" w14:textId="56A17F50" w:rsidR="008A520A" w:rsidRDefault="008A520A" w:rsidP="00D74268">
      <w:pPr>
        <w:pStyle w:val="Corpotesto"/>
        <w:widowControl w:val="0"/>
        <w:spacing w:before="1" w:line="348" w:lineRule="auto"/>
        <w:ind w:right="1269"/>
        <w:jc w:val="center"/>
        <w:rPr>
          <w:b/>
          <w:bCs/>
          <w:sz w:val="24"/>
          <w:szCs w:val="24"/>
          <w:lang w:val="it-IT"/>
        </w:rPr>
      </w:pPr>
      <w:r w:rsidRPr="008A520A">
        <w:rPr>
          <w:b/>
          <w:bCs/>
          <w:sz w:val="24"/>
          <w:szCs w:val="24"/>
        </w:rPr>
        <w:t>Il dichiarante</w:t>
      </w:r>
    </w:p>
    <w:p w14:paraId="64551809" w14:textId="1BACFE39" w:rsidR="008A520A" w:rsidRPr="008A520A" w:rsidRDefault="008A520A" w:rsidP="00D74268">
      <w:pPr>
        <w:pStyle w:val="Corpotesto"/>
        <w:widowControl w:val="0"/>
        <w:spacing w:before="1" w:line="348" w:lineRule="auto"/>
        <w:ind w:right="1269"/>
        <w:jc w:val="center"/>
        <w:rPr>
          <w:b/>
          <w:bCs/>
          <w:sz w:val="24"/>
          <w:szCs w:val="24"/>
        </w:rPr>
      </w:pPr>
      <w:r w:rsidRPr="008A520A">
        <w:rPr>
          <w:b/>
          <w:bCs/>
          <w:sz w:val="24"/>
          <w:szCs w:val="24"/>
        </w:rPr>
        <w:t>(firmare</w:t>
      </w:r>
      <w:r w:rsidRPr="008A520A">
        <w:rPr>
          <w:b/>
          <w:bCs/>
          <w:spacing w:val="-13"/>
          <w:sz w:val="24"/>
          <w:szCs w:val="24"/>
        </w:rPr>
        <w:t xml:space="preserve"> </w:t>
      </w:r>
      <w:r w:rsidRPr="008A520A">
        <w:rPr>
          <w:b/>
          <w:bCs/>
          <w:sz w:val="24"/>
          <w:szCs w:val="24"/>
        </w:rPr>
        <w:t>digitalmente)</w:t>
      </w:r>
    </w:p>
    <w:p w14:paraId="2F87F7B3" w14:textId="77777777" w:rsidR="008A520A" w:rsidRPr="008A520A" w:rsidRDefault="008A520A" w:rsidP="00D74268">
      <w:pPr>
        <w:pStyle w:val="Corpotesto"/>
        <w:widowControl w:val="0"/>
        <w:spacing w:before="119"/>
        <w:jc w:val="both"/>
        <w:rPr>
          <w:sz w:val="24"/>
          <w:szCs w:val="24"/>
        </w:rPr>
      </w:pPr>
    </w:p>
    <w:p w14:paraId="7DED95C8" w14:textId="77777777" w:rsidR="008A520A" w:rsidRPr="008A520A" w:rsidRDefault="008A520A" w:rsidP="00D74268">
      <w:pPr>
        <w:pStyle w:val="Corpotesto"/>
        <w:widowControl w:val="0"/>
        <w:spacing w:before="50"/>
        <w:jc w:val="both"/>
        <w:rPr>
          <w:i/>
          <w:sz w:val="24"/>
          <w:szCs w:val="24"/>
        </w:rPr>
      </w:pPr>
    </w:p>
    <w:p w14:paraId="1E980F12" w14:textId="77777777" w:rsidR="008A520A" w:rsidRDefault="008A520A" w:rsidP="00D74268">
      <w:pPr>
        <w:widowControl w:val="0"/>
        <w:ind w:right="1"/>
        <w:jc w:val="both"/>
        <w:rPr>
          <w:rFonts w:ascii="Times New Roman" w:hAnsi="Times New Roman" w:cs="Times New Roman"/>
          <w:b/>
          <w:spacing w:val="-2"/>
        </w:rPr>
      </w:pPr>
      <w:r w:rsidRPr="008A520A">
        <w:rPr>
          <w:rFonts w:ascii="Times New Roman" w:hAnsi="Times New Roman" w:cs="Times New Roman"/>
          <w:b/>
        </w:rPr>
        <w:t>ISTRUZIONI</w:t>
      </w:r>
      <w:r w:rsidRPr="008A520A">
        <w:rPr>
          <w:rFonts w:ascii="Times New Roman" w:hAnsi="Times New Roman" w:cs="Times New Roman"/>
          <w:b/>
          <w:spacing w:val="-8"/>
        </w:rPr>
        <w:t xml:space="preserve"> </w:t>
      </w:r>
      <w:r w:rsidRPr="008A520A">
        <w:rPr>
          <w:rFonts w:ascii="Times New Roman" w:hAnsi="Times New Roman" w:cs="Times New Roman"/>
          <w:b/>
        </w:rPr>
        <w:t>PER</w:t>
      </w:r>
      <w:r w:rsidRPr="008A520A">
        <w:rPr>
          <w:rFonts w:ascii="Times New Roman" w:hAnsi="Times New Roman" w:cs="Times New Roman"/>
          <w:b/>
          <w:spacing w:val="-8"/>
        </w:rPr>
        <w:t xml:space="preserve"> </w:t>
      </w:r>
      <w:r w:rsidRPr="008A520A">
        <w:rPr>
          <w:rFonts w:ascii="Times New Roman" w:hAnsi="Times New Roman" w:cs="Times New Roman"/>
          <w:b/>
        </w:rPr>
        <w:t>L’IDENTIFICAZIONE</w:t>
      </w:r>
      <w:r w:rsidRPr="008A520A">
        <w:rPr>
          <w:rFonts w:ascii="Times New Roman" w:hAnsi="Times New Roman" w:cs="Times New Roman"/>
          <w:b/>
          <w:spacing w:val="-6"/>
        </w:rPr>
        <w:t xml:space="preserve"> </w:t>
      </w:r>
      <w:r w:rsidRPr="008A520A">
        <w:rPr>
          <w:rFonts w:ascii="Times New Roman" w:hAnsi="Times New Roman" w:cs="Times New Roman"/>
          <w:b/>
        </w:rPr>
        <w:t>DEL</w:t>
      </w:r>
      <w:r w:rsidRPr="008A520A">
        <w:rPr>
          <w:rFonts w:ascii="Times New Roman" w:hAnsi="Times New Roman" w:cs="Times New Roman"/>
          <w:b/>
          <w:spacing w:val="-7"/>
        </w:rPr>
        <w:t xml:space="preserve"> </w:t>
      </w:r>
      <w:r w:rsidRPr="008A520A">
        <w:rPr>
          <w:rFonts w:ascii="Times New Roman" w:hAnsi="Times New Roman" w:cs="Times New Roman"/>
          <w:b/>
        </w:rPr>
        <w:t>TITOLARE</w:t>
      </w:r>
      <w:r w:rsidRPr="008A520A">
        <w:rPr>
          <w:rFonts w:ascii="Times New Roman" w:hAnsi="Times New Roman" w:cs="Times New Roman"/>
          <w:b/>
          <w:spacing w:val="-7"/>
        </w:rPr>
        <w:t xml:space="preserve"> </w:t>
      </w:r>
      <w:r w:rsidRPr="008A520A">
        <w:rPr>
          <w:rFonts w:ascii="Times New Roman" w:hAnsi="Times New Roman" w:cs="Times New Roman"/>
          <w:b/>
          <w:spacing w:val="-2"/>
        </w:rPr>
        <w:t>EFFETTIVO</w:t>
      </w:r>
    </w:p>
    <w:p w14:paraId="20E16BCD" w14:textId="77777777" w:rsidR="008A520A" w:rsidRDefault="008A520A" w:rsidP="00D74268">
      <w:pPr>
        <w:widowControl w:val="0"/>
        <w:ind w:right="1"/>
        <w:jc w:val="both"/>
        <w:rPr>
          <w:rFonts w:ascii="Times New Roman" w:hAnsi="Times New Roman" w:cs="Times New Roman"/>
          <w:b/>
          <w:spacing w:val="-2"/>
        </w:rPr>
      </w:pPr>
    </w:p>
    <w:p w14:paraId="63817CFC" w14:textId="77777777" w:rsidR="008A520A" w:rsidRDefault="008A520A" w:rsidP="00D74268">
      <w:pPr>
        <w:widowControl w:val="0"/>
        <w:ind w:left="108"/>
        <w:rPr>
          <w:b/>
        </w:rPr>
      </w:pPr>
      <w:r>
        <w:rPr>
          <w:b/>
          <w:sz w:val="22"/>
          <w:u w:val="single"/>
        </w:rPr>
        <w:t>Definizione</w:t>
      </w:r>
      <w:r>
        <w:rPr>
          <w:b/>
          <w:spacing w:val="-7"/>
          <w:sz w:val="22"/>
          <w:u w:val="single"/>
        </w:rPr>
        <w:t xml:space="preserve"> </w:t>
      </w:r>
      <w:r>
        <w:rPr>
          <w:b/>
          <w:sz w:val="22"/>
          <w:u w:val="single"/>
        </w:rPr>
        <w:t>di</w:t>
      </w:r>
      <w:r>
        <w:rPr>
          <w:b/>
          <w:spacing w:val="-4"/>
          <w:sz w:val="22"/>
          <w:u w:val="single"/>
        </w:rPr>
        <w:t xml:space="preserve"> </w:t>
      </w:r>
      <w:r>
        <w:rPr>
          <w:b/>
          <w:sz w:val="22"/>
          <w:u w:val="single"/>
        </w:rPr>
        <w:t>titolare</w:t>
      </w:r>
      <w:r>
        <w:rPr>
          <w:b/>
          <w:spacing w:val="-6"/>
          <w:sz w:val="22"/>
          <w:u w:val="single"/>
        </w:rPr>
        <w:t xml:space="preserve"> </w:t>
      </w:r>
      <w:r>
        <w:rPr>
          <w:b/>
          <w:spacing w:val="-2"/>
          <w:sz w:val="22"/>
          <w:u w:val="single"/>
        </w:rPr>
        <w:t>effettivo</w:t>
      </w:r>
    </w:p>
    <w:p w14:paraId="79A4BE83" w14:textId="551F9699" w:rsidR="008A520A" w:rsidRDefault="008A520A" w:rsidP="00D74268">
      <w:pPr>
        <w:widowControl w:val="0"/>
        <w:spacing w:before="241"/>
        <w:ind w:left="108"/>
        <w:rPr>
          <w:i/>
        </w:rPr>
      </w:pPr>
      <w:r>
        <w:rPr>
          <w:i/>
          <w:sz w:val="22"/>
        </w:rPr>
        <w:t>-</w:t>
      </w:r>
      <w:r>
        <w:rPr>
          <w:i/>
          <w:spacing w:val="-5"/>
          <w:sz w:val="22"/>
        </w:rPr>
        <w:t xml:space="preserve"> </w:t>
      </w:r>
      <w:r>
        <w:rPr>
          <w:i/>
          <w:sz w:val="22"/>
        </w:rPr>
        <w:t>Art.</w:t>
      </w:r>
      <w:r>
        <w:rPr>
          <w:i/>
          <w:spacing w:val="-5"/>
          <w:sz w:val="22"/>
        </w:rPr>
        <w:t xml:space="preserve"> </w:t>
      </w:r>
      <w:r>
        <w:rPr>
          <w:i/>
          <w:sz w:val="22"/>
        </w:rPr>
        <w:t>1</w:t>
      </w:r>
      <w:r>
        <w:rPr>
          <w:i/>
          <w:spacing w:val="-3"/>
          <w:sz w:val="22"/>
        </w:rPr>
        <w:t xml:space="preserve"> </w:t>
      </w:r>
      <w:r>
        <w:rPr>
          <w:i/>
          <w:sz w:val="22"/>
        </w:rPr>
        <w:t>D</w:t>
      </w:r>
      <w:r w:rsidR="003D37E1">
        <w:rPr>
          <w:i/>
          <w:sz w:val="22"/>
        </w:rPr>
        <w:t xml:space="preserve"> </w:t>
      </w:r>
      <w:r>
        <w:rPr>
          <w:i/>
          <w:sz w:val="22"/>
        </w:rPr>
        <w:t>Lgs.</w:t>
      </w:r>
      <w:r>
        <w:rPr>
          <w:i/>
          <w:spacing w:val="-5"/>
          <w:sz w:val="22"/>
        </w:rPr>
        <w:t xml:space="preserve"> </w:t>
      </w:r>
      <w:r>
        <w:rPr>
          <w:i/>
          <w:sz w:val="22"/>
        </w:rPr>
        <w:t>21</w:t>
      </w:r>
      <w:r>
        <w:rPr>
          <w:i/>
          <w:spacing w:val="-4"/>
          <w:sz w:val="22"/>
        </w:rPr>
        <w:t xml:space="preserve"> </w:t>
      </w:r>
      <w:r>
        <w:rPr>
          <w:i/>
          <w:sz w:val="22"/>
        </w:rPr>
        <w:t>novembre</w:t>
      </w:r>
      <w:r>
        <w:rPr>
          <w:i/>
          <w:spacing w:val="-5"/>
          <w:sz w:val="22"/>
        </w:rPr>
        <w:t xml:space="preserve"> </w:t>
      </w:r>
      <w:r>
        <w:rPr>
          <w:i/>
          <w:sz w:val="22"/>
        </w:rPr>
        <w:t>2007,</w:t>
      </w:r>
      <w:r>
        <w:rPr>
          <w:i/>
          <w:spacing w:val="-2"/>
          <w:sz w:val="22"/>
        </w:rPr>
        <w:t xml:space="preserve"> </w:t>
      </w:r>
      <w:r>
        <w:rPr>
          <w:i/>
          <w:sz w:val="22"/>
        </w:rPr>
        <w:t>n.</w:t>
      </w:r>
      <w:r>
        <w:rPr>
          <w:i/>
          <w:spacing w:val="-2"/>
          <w:sz w:val="22"/>
        </w:rPr>
        <w:t xml:space="preserve"> </w:t>
      </w:r>
      <w:r>
        <w:rPr>
          <w:i/>
          <w:spacing w:val="-5"/>
          <w:sz w:val="22"/>
        </w:rPr>
        <w:t>231</w:t>
      </w:r>
    </w:p>
    <w:p w14:paraId="02500A5A" w14:textId="77777777" w:rsidR="008A520A" w:rsidRDefault="008A520A" w:rsidP="00D74268">
      <w:pPr>
        <w:widowControl w:val="0"/>
        <w:ind w:right="1"/>
        <w:jc w:val="both"/>
        <w:rPr>
          <w:rFonts w:ascii="Times New Roman" w:hAnsi="Times New Roman" w:cs="Times New Roman"/>
          <w:b/>
        </w:rPr>
      </w:pPr>
    </w:p>
    <w:p w14:paraId="5038AE60" w14:textId="77777777" w:rsidR="008A520A" w:rsidRPr="008A520A" w:rsidRDefault="008A520A" w:rsidP="00D74268">
      <w:pPr>
        <w:widowControl w:val="0"/>
        <w:ind w:right="1"/>
        <w:jc w:val="both"/>
        <w:rPr>
          <w:rFonts w:ascii="Times New Roman" w:hAnsi="Times New Roman" w:cs="Times New Roman"/>
          <w:bCs/>
        </w:rPr>
      </w:pPr>
      <w:r w:rsidRPr="008A520A">
        <w:rPr>
          <w:rFonts w:ascii="Times New Roman" w:hAnsi="Times New Roman" w:cs="Times New Roman"/>
          <w:bCs/>
        </w:rPr>
        <w:lastRenderedPageBreak/>
        <w:t>(Definizioni)</w:t>
      </w:r>
    </w:p>
    <w:p w14:paraId="29866D3F" w14:textId="77777777" w:rsidR="008A520A" w:rsidRPr="008A520A" w:rsidRDefault="008A520A" w:rsidP="00D74268">
      <w:pPr>
        <w:widowControl w:val="0"/>
        <w:ind w:right="1"/>
        <w:jc w:val="both"/>
        <w:rPr>
          <w:rFonts w:ascii="Times New Roman" w:hAnsi="Times New Roman" w:cs="Times New Roman"/>
          <w:bCs/>
        </w:rPr>
      </w:pPr>
      <w:r w:rsidRPr="008A520A">
        <w:rPr>
          <w:rFonts w:ascii="Times New Roman" w:hAnsi="Times New Roman" w:cs="Times New Roman"/>
          <w:bCs/>
        </w:rPr>
        <w:t>u) «titolare effettivo»: la persona fisica per conto della quale è realizzata un'operazione o un'attività, ovvero, nel caso di entità giuridica, la persona o le persone fisiche che, in ultima istanza, possiedono o controllano tale entità, ovvero ne risultano beneficiari secondo i criteri di cui all’Allegato tecnico al presente decreto;</w:t>
      </w:r>
    </w:p>
    <w:p w14:paraId="5FBCBCB6" w14:textId="77777777" w:rsidR="008A520A" w:rsidRDefault="008A520A" w:rsidP="00D74268">
      <w:pPr>
        <w:widowControl w:val="0"/>
        <w:ind w:right="1"/>
        <w:jc w:val="both"/>
        <w:rPr>
          <w:rFonts w:ascii="Times New Roman" w:hAnsi="Times New Roman" w:cs="Times New Roman"/>
          <w:bCs/>
        </w:rPr>
      </w:pPr>
    </w:p>
    <w:p w14:paraId="2519D198" w14:textId="37E1505D" w:rsidR="008A520A" w:rsidRPr="008A520A" w:rsidRDefault="008A520A" w:rsidP="00D74268">
      <w:pPr>
        <w:widowControl w:val="0"/>
        <w:ind w:right="1"/>
        <w:jc w:val="both"/>
        <w:rPr>
          <w:rFonts w:ascii="Times New Roman" w:hAnsi="Times New Roman" w:cs="Times New Roman"/>
          <w:bCs/>
        </w:rPr>
      </w:pPr>
      <w:r w:rsidRPr="008A520A">
        <w:rPr>
          <w:rFonts w:ascii="Times New Roman" w:hAnsi="Times New Roman" w:cs="Times New Roman"/>
          <w:bCs/>
        </w:rPr>
        <w:t>Allegato tecnico al D.</w:t>
      </w:r>
      <w:r w:rsidR="003D37E1">
        <w:rPr>
          <w:rFonts w:ascii="Times New Roman" w:hAnsi="Times New Roman" w:cs="Times New Roman"/>
          <w:bCs/>
        </w:rPr>
        <w:t xml:space="preserve"> </w:t>
      </w:r>
      <w:r w:rsidRPr="008A520A">
        <w:rPr>
          <w:rFonts w:ascii="Times New Roman" w:hAnsi="Times New Roman" w:cs="Times New Roman"/>
          <w:bCs/>
        </w:rPr>
        <w:t>Lgs. 21 novembre 2007, n. 231</w:t>
      </w:r>
    </w:p>
    <w:p w14:paraId="35E9CA31" w14:textId="77777777" w:rsidR="008A520A" w:rsidRDefault="008A520A" w:rsidP="00D74268">
      <w:pPr>
        <w:widowControl w:val="0"/>
        <w:ind w:right="1"/>
        <w:jc w:val="both"/>
        <w:rPr>
          <w:rFonts w:ascii="Times New Roman" w:hAnsi="Times New Roman" w:cs="Times New Roman"/>
          <w:bCs/>
        </w:rPr>
      </w:pPr>
    </w:p>
    <w:p w14:paraId="6A8A8789" w14:textId="66A07D0A" w:rsidR="008A520A" w:rsidRPr="008A520A" w:rsidRDefault="008A520A" w:rsidP="00D74268">
      <w:pPr>
        <w:widowControl w:val="0"/>
        <w:ind w:right="1"/>
        <w:jc w:val="both"/>
        <w:rPr>
          <w:rFonts w:ascii="Times New Roman" w:hAnsi="Times New Roman" w:cs="Times New Roman"/>
          <w:bCs/>
        </w:rPr>
      </w:pPr>
      <w:r w:rsidRPr="008A520A">
        <w:rPr>
          <w:rFonts w:ascii="Times New Roman" w:hAnsi="Times New Roman" w:cs="Times New Roman"/>
          <w:bCs/>
        </w:rPr>
        <w:t>Art. 2</w:t>
      </w:r>
    </w:p>
    <w:p w14:paraId="5F7E925F" w14:textId="77777777" w:rsidR="008A520A" w:rsidRPr="008A520A" w:rsidRDefault="008A520A" w:rsidP="00D74268">
      <w:pPr>
        <w:widowControl w:val="0"/>
        <w:ind w:right="1"/>
        <w:jc w:val="both"/>
        <w:rPr>
          <w:rFonts w:ascii="Times New Roman" w:hAnsi="Times New Roman" w:cs="Times New Roman"/>
          <w:bCs/>
        </w:rPr>
      </w:pPr>
      <w:r w:rsidRPr="008A520A">
        <w:rPr>
          <w:rFonts w:ascii="Times New Roman" w:hAnsi="Times New Roman" w:cs="Times New Roman"/>
          <w:bCs/>
        </w:rPr>
        <w:t>1.</w:t>
      </w:r>
      <w:r w:rsidRPr="008A520A">
        <w:rPr>
          <w:rFonts w:ascii="Times New Roman" w:hAnsi="Times New Roman" w:cs="Times New Roman"/>
          <w:bCs/>
        </w:rPr>
        <w:tab/>
        <w:t>Per titolare effettivo s'intende:</w:t>
      </w:r>
    </w:p>
    <w:p w14:paraId="15C22D2B" w14:textId="77777777" w:rsidR="008A520A" w:rsidRPr="008A520A" w:rsidRDefault="008A520A" w:rsidP="00D74268">
      <w:pPr>
        <w:widowControl w:val="0"/>
        <w:ind w:right="1"/>
        <w:jc w:val="both"/>
        <w:rPr>
          <w:rFonts w:ascii="Times New Roman" w:hAnsi="Times New Roman" w:cs="Times New Roman"/>
          <w:bCs/>
        </w:rPr>
      </w:pPr>
      <w:r w:rsidRPr="008A520A">
        <w:rPr>
          <w:rFonts w:ascii="Times New Roman" w:hAnsi="Times New Roman" w:cs="Times New Roman"/>
          <w:bCs/>
        </w:rPr>
        <w:t>a)</w:t>
      </w:r>
      <w:r w:rsidRPr="008A520A">
        <w:rPr>
          <w:rFonts w:ascii="Times New Roman" w:hAnsi="Times New Roman" w:cs="Times New Roman"/>
          <w:bCs/>
        </w:rPr>
        <w:tab/>
        <w:t>in caso di società:</w:t>
      </w:r>
    </w:p>
    <w:p w14:paraId="554B7840" w14:textId="77777777" w:rsidR="008A520A" w:rsidRPr="008A520A" w:rsidRDefault="008A520A" w:rsidP="00D74268">
      <w:pPr>
        <w:widowControl w:val="0"/>
        <w:ind w:right="1"/>
        <w:jc w:val="both"/>
        <w:rPr>
          <w:rFonts w:ascii="Times New Roman" w:hAnsi="Times New Roman" w:cs="Times New Roman"/>
          <w:bCs/>
        </w:rPr>
      </w:pPr>
      <w:r w:rsidRPr="008A520A">
        <w:rPr>
          <w:rFonts w:ascii="Times New Roman" w:hAnsi="Times New Roman" w:cs="Times New Roman"/>
          <w:bCs/>
        </w:rPr>
        <w:t>1)</w:t>
      </w:r>
      <w:r w:rsidRPr="008A520A">
        <w:rPr>
          <w:rFonts w:ascii="Times New Roman" w:hAnsi="Times New Roman" w:cs="Times New Roman"/>
          <w:bCs/>
        </w:rPr>
        <w:tab/>
        <w:t>la persona fisica o le persone fisiche che, in ultima istanza, possiedano o controllino un'entità giuridica, attraverso il possesso o il controllo diretto o indiretto di una percentuale sufficiente delle partecipazioni al capitale sociale o dei diritti di voto in seno a tale entità giuridica, anche tramite azioni al portatore, purché non si tratti di una società ammessa alla quotazione su un mercato regolamentato e sottoposta a obblighi di comunicazione conformi alla normativa comunitaria o a standard internazionali equivalenti; tale criterio si ritiene soddisfatto ove la percentuale corrisponda al 25 per cento più uno di partecipazione al capitale sociale;</w:t>
      </w:r>
    </w:p>
    <w:p w14:paraId="3FC1697D" w14:textId="77777777" w:rsidR="008A520A" w:rsidRDefault="008A520A" w:rsidP="00D74268">
      <w:pPr>
        <w:widowControl w:val="0"/>
        <w:ind w:right="1"/>
        <w:jc w:val="both"/>
        <w:rPr>
          <w:rFonts w:ascii="Times New Roman" w:hAnsi="Times New Roman" w:cs="Times New Roman"/>
          <w:bCs/>
        </w:rPr>
      </w:pPr>
    </w:p>
    <w:p w14:paraId="4B5120D7" w14:textId="39EF0B69" w:rsidR="008A520A" w:rsidRPr="008A520A" w:rsidRDefault="008A520A" w:rsidP="00D74268">
      <w:pPr>
        <w:widowControl w:val="0"/>
        <w:ind w:right="1"/>
        <w:jc w:val="both"/>
        <w:rPr>
          <w:rFonts w:ascii="Times New Roman" w:hAnsi="Times New Roman" w:cs="Times New Roman"/>
          <w:bCs/>
        </w:rPr>
      </w:pPr>
      <w:r w:rsidRPr="008A520A">
        <w:rPr>
          <w:rFonts w:ascii="Times New Roman" w:hAnsi="Times New Roman" w:cs="Times New Roman"/>
          <w:bCs/>
        </w:rPr>
        <w:t>2)</w:t>
      </w:r>
      <w:r>
        <w:rPr>
          <w:rFonts w:ascii="Times New Roman" w:hAnsi="Times New Roman" w:cs="Times New Roman"/>
          <w:bCs/>
        </w:rPr>
        <w:t xml:space="preserve"> </w:t>
      </w:r>
      <w:r w:rsidRPr="008A520A">
        <w:rPr>
          <w:rFonts w:ascii="Times New Roman" w:hAnsi="Times New Roman" w:cs="Times New Roman"/>
          <w:bCs/>
        </w:rPr>
        <w:t>la persona fisica o le persone fisiche che esercitano in altro modo il controllo sulla direzione di un'entità giuridica.</w:t>
      </w:r>
    </w:p>
    <w:p w14:paraId="1484CA47" w14:textId="77777777" w:rsidR="008A520A" w:rsidRPr="008A520A" w:rsidRDefault="008A520A" w:rsidP="00D74268">
      <w:pPr>
        <w:widowControl w:val="0"/>
        <w:ind w:right="1"/>
        <w:jc w:val="both"/>
        <w:rPr>
          <w:rFonts w:ascii="Times New Roman" w:hAnsi="Times New Roman" w:cs="Times New Roman"/>
          <w:bCs/>
        </w:rPr>
      </w:pPr>
    </w:p>
    <w:p w14:paraId="4550B154" w14:textId="77777777" w:rsidR="008A520A" w:rsidRPr="008A520A" w:rsidRDefault="008A520A" w:rsidP="00D74268">
      <w:pPr>
        <w:widowControl w:val="0"/>
        <w:ind w:right="1"/>
        <w:jc w:val="both"/>
        <w:rPr>
          <w:rFonts w:ascii="Times New Roman" w:hAnsi="Times New Roman" w:cs="Times New Roman"/>
          <w:bCs/>
        </w:rPr>
      </w:pPr>
      <w:r w:rsidRPr="008A520A">
        <w:rPr>
          <w:rFonts w:ascii="Times New Roman" w:hAnsi="Times New Roman" w:cs="Times New Roman"/>
          <w:bCs/>
        </w:rPr>
        <w:t>Modalità di individuazione del titolare effettivo nei casi di società di capitali o di persone</w:t>
      </w:r>
    </w:p>
    <w:p w14:paraId="43AFC273" w14:textId="77777777" w:rsidR="008A520A" w:rsidRPr="008A520A" w:rsidRDefault="008A520A" w:rsidP="00D74268">
      <w:pPr>
        <w:widowControl w:val="0"/>
        <w:ind w:right="1"/>
        <w:jc w:val="both"/>
        <w:rPr>
          <w:rFonts w:ascii="Times New Roman" w:hAnsi="Times New Roman" w:cs="Times New Roman"/>
          <w:bCs/>
        </w:rPr>
      </w:pPr>
      <w:r w:rsidRPr="008A520A">
        <w:rPr>
          <w:rFonts w:ascii="Times New Roman" w:hAnsi="Times New Roman" w:cs="Times New Roman"/>
          <w:bCs/>
        </w:rPr>
        <w:t>1.</w:t>
      </w:r>
      <w:r w:rsidRPr="008A520A">
        <w:rPr>
          <w:rFonts w:ascii="Times New Roman" w:hAnsi="Times New Roman" w:cs="Times New Roman"/>
          <w:bCs/>
        </w:rPr>
        <w:tab/>
        <w:t>Per titolare effettivo, IN CASO DI SOCIETA’ DI CAPITALI, si intende:</w:t>
      </w:r>
    </w:p>
    <w:p w14:paraId="48C394F0" w14:textId="77777777" w:rsidR="008A520A" w:rsidRPr="008A520A" w:rsidRDefault="008A520A" w:rsidP="00D74268">
      <w:pPr>
        <w:widowControl w:val="0"/>
        <w:ind w:right="1"/>
        <w:jc w:val="both"/>
        <w:rPr>
          <w:rFonts w:ascii="Times New Roman" w:hAnsi="Times New Roman" w:cs="Times New Roman"/>
          <w:bCs/>
        </w:rPr>
      </w:pPr>
      <w:r w:rsidRPr="008A520A">
        <w:rPr>
          <w:rFonts w:ascii="Times New Roman" w:hAnsi="Times New Roman" w:cs="Times New Roman"/>
          <w:bCs/>
        </w:rPr>
        <w:t>a)</w:t>
      </w:r>
      <w:r w:rsidRPr="008A520A">
        <w:rPr>
          <w:rFonts w:ascii="Times New Roman" w:hAnsi="Times New Roman" w:cs="Times New Roman"/>
          <w:bCs/>
        </w:rPr>
        <w:tab/>
        <w:t>la persona fisica o le persone fisiche che, in ultima istanza, possiedano o controllino un'entità giuridica, attraverso il possesso o il controllo diretto o indiretto di una percentuale sufficiente delle partecipazioni al capitale sociale o dei diritti di voto in seno a tale entità giuridica, anche tramite azioni al portatore, purché non si tratti di una società ammessa alla quotazione su un mercato regolamentato e sottoposta a obblighi di comunicazione conformi alla normativa comunitaria o a standard internazionali equivalenti; tale criterio si ritiene soddisfatto ove la percentuale corrisponda al 25 per cento più uno di partecipazione al capitale sociale;</w:t>
      </w:r>
    </w:p>
    <w:p w14:paraId="123588E4" w14:textId="77777777" w:rsidR="008A520A" w:rsidRPr="008A520A" w:rsidRDefault="008A520A" w:rsidP="00D74268">
      <w:pPr>
        <w:widowControl w:val="0"/>
        <w:ind w:right="1"/>
        <w:jc w:val="both"/>
        <w:rPr>
          <w:rFonts w:ascii="Times New Roman" w:hAnsi="Times New Roman" w:cs="Times New Roman"/>
          <w:bCs/>
        </w:rPr>
      </w:pPr>
      <w:r w:rsidRPr="008A520A">
        <w:rPr>
          <w:rFonts w:ascii="Times New Roman" w:hAnsi="Times New Roman" w:cs="Times New Roman"/>
          <w:bCs/>
        </w:rPr>
        <w:t>b)</w:t>
      </w:r>
      <w:r w:rsidRPr="008A520A">
        <w:rPr>
          <w:rFonts w:ascii="Times New Roman" w:hAnsi="Times New Roman" w:cs="Times New Roman"/>
          <w:bCs/>
        </w:rPr>
        <w:tab/>
        <w:t>la persona fisica o le persone fisiche che esercitano in altro modo il controllo sulla direzione di un'entità giuridica.</w:t>
      </w:r>
    </w:p>
    <w:p w14:paraId="2AD1542B" w14:textId="77777777" w:rsidR="008A520A" w:rsidRPr="008A520A" w:rsidRDefault="008A520A" w:rsidP="00D74268">
      <w:pPr>
        <w:widowControl w:val="0"/>
        <w:ind w:right="1"/>
        <w:jc w:val="both"/>
        <w:rPr>
          <w:rFonts w:ascii="Times New Roman" w:hAnsi="Times New Roman" w:cs="Times New Roman"/>
          <w:bCs/>
        </w:rPr>
      </w:pPr>
      <w:r w:rsidRPr="008A520A">
        <w:rPr>
          <w:rFonts w:ascii="Times New Roman" w:hAnsi="Times New Roman" w:cs="Times New Roman"/>
          <w:bCs/>
        </w:rPr>
        <w:t xml:space="preserve">Nel caso in cui dall’assetto proprietario non fosse possibile individuare, in maniera univoca, la persona </w:t>
      </w:r>
      <w:proofErr w:type="spellStart"/>
      <w:r w:rsidRPr="008A520A">
        <w:rPr>
          <w:rFonts w:ascii="Times New Roman" w:hAnsi="Times New Roman" w:cs="Times New Roman"/>
          <w:bCs/>
        </w:rPr>
        <w:t>ﬁsica</w:t>
      </w:r>
      <w:proofErr w:type="spellEnd"/>
      <w:r w:rsidRPr="008A520A">
        <w:rPr>
          <w:rFonts w:ascii="Times New Roman" w:hAnsi="Times New Roman" w:cs="Times New Roman"/>
          <w:bCs/>
        </w:rPr>
        <w:t xml:space="preserve"> o le persone </w:t>
      </w:r>
      <w:proofErr w:type="spellStart"/>
      <w:r w:rsidRPr="008A520A">
        <w:rPr>
          <w:rFonts w:ascii="Times New Roman" w:hAnsi="Times New Roman" w:cs="Times New Roman"/>
          <w:bCs/>
        </w:rPr>
        <w:t>ﬁsiche</w:t>
      </w:r>
      <w:proofErr w:type="spellEnd"/>
      <w:r w:rsidRPr="008A520A">
        <w:rPr>
          <w:rFonts w:ascii="Times New Roman" w:hAnsi="Times New Roman" w:cs="Times New Roman"/>
          <w:bCs/>
        </w:rPr>
        <w:t xml:space="preserve"> cui è attribuibile la proprietà diretta o indiretta dell’ente, il titolare </w:t>
      </w:r>
      <w:proofErr w:type="spellStart"/>
      <w:r w:rsidRPr="008A520A">
        <w:rPr>
          <w:rFonts w:ascii="Times New Roman" w:hAnsi="Times New Roman" w:cs="Times New Roman"/>
          <w:bCs/>
        </w:rPr>
        <w:t>eﬀettivo</w:t>
      </w:r>
      <w:proofErr w:type="spellEnd"/>
      <w:r w:rsidRPr="008A520A">
        <w:rPr>
          <w:rFonts w:ascii="Times New Roman" w:hAnsi="Times New Roman" w:cs="Times New Roman"/>
          <w:bCs/>
        </w:rPr>
        <w:t xml:space="preserve"> coincide con la persona o le persone </w:t>
      </w:r>
      <w:proofErr w:type="spellStart"/>
      <w:r w:rsidRPr="008A520A">
        <w:rPr>
          <w:rFonts w:ascii="Times New Roman" w:hAnsi="Times New Roman" w:cs="Times New Roman"/>
          <w:bCs/>
        </w:rPr>
        <w:t>ﬁsiche</w:t>
      </w:r>
      <w:proofErr w:type="spellEnd"/>
      <w:r w:rsidRPr="008A520A">
        <w:rPr>
          <w:rFonts w:ascii="Times New Roman" w:hAnsi="Times New Roman" w:cs="Times New Roman"/>
          <w:bCs/>
        </w:rPr>
        <w:t xml:space="preserve"> cui, in ultima istanza, è attribuibile il controllo dell’ente stesso in forza:</w:t>
      </w:r>
    </w:p>
    <w:p w14:paraId="3B96B815" w14:textId="77777777" w:rsidR="008A520A" w:rsidRPr="008A520A" w:rsidRDefault="008A520A" w:rsidP="00D74268">
      <w:pPr>
        <w:widowControl w:val="0"/>
        <w:ind w:right="1"/>
        <w:jc w:val="both"/>
        <w:rPr>
          <w:rFonts w:ascii="Times New Roman" w:hAnsi="Times New Roman" w:cs="Times New Roman"/>
          <w:bCs/>
        </w:rPr>
      </w:pPr>
      <w:r w:rsidRPr="008A520A">
        <w:rPr>
          <w:rFonts w:ascii="Times New Roman" w:hAnsi="Times New Roman" w:cs="Times New Roman"/>
          <w:bCs/>
        </w:rPr>
        <w:t>-</w:t>
      </w:r>
      <w:r w:rsidRPr="008A520A">
        <w:rPr>
          <w:rFonts w:ascii="Times New Roman" w:hAnsi="Times New Roman" w:cs="Times New Roman"/>
          <w:bCs/>
        </w:rPr>
        <w:tab/>
        <w:t>del controllo della maggioranza dei voti esercitabili in assemblea ordinaria;</w:t>
      </w:r>
    </w:p>
    <w:p w14:paraId="2020DBE4" w14:textId="77777777" w:rsidR="008A520A" w:rsidRPr="008A520A" w:rsidRDefault="008A520A" w:rsidP="00D74268">
      <w:pPr>
        <w:widowControl w:val="0"/>
        <w:ind w:right="1"/>
        <w:jc w:val="both"/>
        <w:rPr>
          <w:rFonts w:ascii="Times New Roman" w:hAnsi="Times New Roman" w:cs="Times New Roman"/>
          <w:bCs/>
        </w:rPr>
      </w:pPr>
      <w:r w:rsidRPr="008A520A">
        <w:rPr>
          <w:rFonts w:ascii="Times New Roman" w:hAnsi="Times New Roman" w:cs="Times New Roman"/>
          <w:bCs/>
        </w:rPr>
        <w:t>-</w:t>
      </w:r>
      <w:r w:rsidRPr="008A520A">
        <w:rPr>
          <w:rFonts w:ascii="Times New Roman" w:hAnsi="Times New Roman" w:cs="Times New Roman"/>
          <w:bCs/>
        </w:rPr>
        <w:tab/>
        <w:t xml:space="preserve">del controllo di voti </w:t>
      </w:r>
      <w:proofErr w:type="spellStart"/>
      <w:r w:rsidRPr="008A520A">
        <w:rPr>
          <w:rFonts w:ascii="Times New Roman" w:hAnsi="Times New Roman" w:cs="Times New Roman"/>
          <w:bCs/>
        </w:rPr>
        <w:t>suﬃcienti</w:t>
      </w:r>
      <w:proofErr w:type="spellEnd"/>
      <w:r w:rsidRPr="008A520A">
        <w:rPr>
          <w:rFonts w:ascii="Times New Roman" w:hAnsi="Times New Roman" w:cs="Times New Roman"/>
          <w:bCs/>
        </w:rPr>
        <w:t xml:space="preserve"> per esercitare un’</w:t>
      </w:r>
      <w:proofErr w:type="spellStart"/>
      <w:r w:rsidRPr="008A520A">
        <w:rPr>
          <w:rFonts w:ascii="Times New Roman" w:hAnsi="Times New Roman" w:cs="Times New Roman"/>
          <w:bCs/>
        </w:rPr>
        <w:t>inﬂuenza</w:t>
      </w:r>
      <w:proofErr w:type="spellEnd"/>
      <w:r w:rsidRPr="008A520A">
        <w:rPr>
          <w:rFonts w:ascii="Times New Roman" w:hAnsi="Times New Roman" w:cs="Times New Roman"/>
          <w:bCs/>
        </w:rPr>
        <w:t xml:space="preserve"> dominante in assemblea ordinaria;</w:t>
      </w:r>
    </w:p>
    <w:p w14:paraId="27A080A3" w14:textId="77777777" w:rsidR="008A520A" w:rsidRPr="008A520A" w:rsidRDefault="008A520A" w:rsidP="00D74268">
      <w:pPr>
        <w:widowControl w:val="0"/>
        <w:ind w:right="1"/>
        <w:jc w:val="both"/>
        <w:rPr>
          <w:rFonts w:ascii="Times New Roman" w:hAnsi="Times New Roman" w:cs="Times New Roman"/>
          <w:bCs/>
        </w:rPr>
      </w:pPr>
      <w:r w:rsidRPr="008A520A">
        <w:rPr>
          <w:rFonts w:ascii="Times New Roman" w:hAnsi="Times New Roman" w:cs="Times New Roman"/>
          <w:bCs/>
        </w:rPr>
        <w:t>-</w:t>
      </w:r>
      <w:r w:rsidRPr="008A520A">
        <w:rPr>
          <w:rFonts w:ascii="Times New Roman" w:hAnsi="Times New Roman" w:cs="Times New Roman"/>
          <w:bCs/>
        </w:rPr>
        <w:tab/>
        <w:t>dell’esistenza di particolari vincoli contrattuali che consentano di esercitare un’</w:t>
      </w:r>
      <w:proofErr w:type="spellStart"/>
      <w:r w:rsidRPr="008A520A">
        <w:rPr>
          <w:rFonts w:ascii="Times New Roman" w:hAnsi="Times New Roman" w:cs="Times New Roman"/>
          <w:bCs/>
        </w:rPr>
        <w:t>inﬂuenza</w:t>
      </w:r>
      <w:proofErr w:type="spellEnd"/>
      <w:r w:rsidRPr="008A520A">
        <w:rPr>
          <w:rFonts w:ascii="Times New Roman" w:hAnsi="Times New Roman" w:cs="Times New Roman"/>
          <w:bCs/>
        </w:rPr>
        <w:t xml:space="preserve"> dominante.</w:t>
      </w:r>
    </w:p>
    <w:p w14:paraId="5373B9A4" w14:textId="77777777" w:rsidR="008A520A" w:rsidRPr="008A520A" w:rsidRDefault="008A520A" w:rsidP="00D74268">
      <w:pPr>
        <w:widowControl w:val="0"/>
        <w:ind w:right="1"/>
        <w:jc w:val="both"/>
        <w:rPr>
          <w:rFonts w:ascii="Times New Roman" w:hAnsi="Times New Roman" w:cs="Times New Roman"/>
          <w:bCs/>
        </w:rPr>
      </w:pPr>
    </w:p>
    <w:p w14:paraId="19A5ACE9" w14:textId="77777777" w:rsidR="008A520A" w:rsidRPr="008A520A" w:rsidRDefault="008A520A" w:rsidP="00D74268">
      <w:pPr>
        <w:widowControl w:val="0"/>
        <w:ind w:right="1"/>
        <w:jc w:val="both"/>
        <w:rPr>
          <w:rFonts w:ascii="Times New Roman" w:hAnsi="Times New Roman" w:cs="Times New Roman"/>
          <w:bCs/>
        </w:rPr>
      </w:pPr>
      <w:r w:rsidRPr="008A520A">
        <w:rPr>
          <w:rFonts w:ascii="Times New Roman" w:hAnsi="Times New Roman" w:cs="Times New Roman"/>
          <w:bCs/>
        </w:rPr>
        <w:t xml:space="preserve">Qualora l’applicazione dei criteri di cui sopra non consenta ancora di individuare univocamente uno o più titolari </w:t>
      </w:r>
      <w:proofErr w:type="spellStart"/>
      <w:r w:rsidRPr="008A520A">
        <w:rPr>
          <w:rFonts w:ascii="Times New Roman" w:hAnsi="Times New Roman" w:cs="Times New Roman"/>
          <w:bCs/>
        </w:rPr>
        <w:t>eﬀettivi</w:t>
      </w:r>
      <w:proofErr w:type="spellEnd"/>
      <w:r w:rsidRPr="008A520A">
        <w:rPr>
          <w:rFonts w:ascii="Times New Roman" w:hAnsi="Times New Roman" w:cs="Times New Roman"/>
          <w:bCs/>
        </w:rPr>
        <w:t xml:space="preserve">, il titolare </w:t>
      </w:r>
      <w:proofErr w:type="spellStart"/>
      <w:r w:rsidRPr="008A520A">
        <w:rPr>
          <w:rFonts w:ascii="Times New Roman" w:hAnsi="Times New Roman" w:cs="Times New Roman"/>
          <w:bCs/>
        </w:rPr>
        <w:t>eﬀettivo</w:t>
      </w:r>
      <w:proofErr w:type="spellEnd"/>
      <w:r w:rsidRPr="008A520A">
        <w:rPr>
          <w:rFonts w:ascii="Times New Roman" w:hAnsi="Times New Roman" w:cs="Times New Roman"/>
          <w:bCs/>
        </w:rPr>
        <w:t xml:space="preserve"> coincide con la persona o le persone </w:t>
      </w:r>
      <w:proofErr w:type="spellStart"/>
      <w:r w:rsidRPr="008A520A">
        <w:rPr>
          <w:rFonts w:ascii="Times New Roman" w:hAnsi="Times New Roman" w:cs="Times New Roman"/>
          <w:bCs/>
        </w:rPr>
        <w:t>ﬁsiche</w:t>
      </w:r>
      <w:proofErr w:type="spellEnd"/>
      <w:r w:rsidRPr="008A520A">
        <w:rPr>
          <w:rFonts w:ascii="Times New Roman" w:hAnsi="Times New Roman" w:cs="Times New Roman"/>
          <w:bCs/>
        </w:rPr>
        <w:t xml:space="preserve"> titolari di poteri di amministrazione o direzione della società.</w:t>
      </w:r>
    </w:p>
    <w:p w14:paraId="03E72271" w14:textId="77777777" w:rsidR="008A520A" w:rsidRPr="008A520A" w:rsidRDefault="008A520A" w:rsidP="00D74268">
      <w:pPr>
        <w:widowControl w:val="0"/>
        <w:ind w:right="1"/>
        <w:jc w:val="both"/>
        <w:rPr>
          <w:rFonts w:ascii="Times New Roman" w:hAnsi="Times New Roman" w:cs="Times New Roman"/>
          <w:bCs/>
        </w:rPr>
      </w:pPr>
      <w:r w:rsidRPr="008A520A">
        <w:rPr>
          <w:rFonts w:ascii="Times New Roman" w:hAnsi="Times New Roman" w:cs="Times New Roman"/>
          <w:bCs/>
        </w:rPr>
        <w:t>2.</w:t>
      </w:r>
      <w:r w:rsidRPr="008A520A">
        <w:rPr>
          <w:rFonts w:ascii="Times New Roman" w:hAnsi="Times New Roman" w:cs="Times New Roman"/>
          <w:bCs/>
        </w:rPr>
        <w:tab/>
        <w:t>Per titolare effettivo, IN CASO DI SOCIETA’ DI PERSONE, si intende:</w:t>
      </w:r>
    </w:p>
    <w:p w14:paraId="329947C6" w14:textId="5520FA94" w:rsidR="008A520A" w:rsidRDefault="008A520A" w:rsidP="00D74268">
      <w:pPr>
        <w:widowControl w:val="0"/>
        <w:ind w:right="1"/>
        <w:jc w:val="both"/>
        <w:rPr>
          <w:rFonts w:ascii="Times New Roman" w:hAnsi="Times New Roman" w:cs="Times New Roman"/>
          <w:bCs/>
        </w:rPr>
      </w:pPr>
      <w:r w:rsidRPr="008A520A">
        <w:rPr>
          <w:rFonts w:ascii="Times New Roman" w:hAnsi="Times New Roman" w:cs="Times New Roman"/>
          <w:bCs/>
        </w:rPr>
        <w:t>a)</w:t>
      </w:r>
      <w:r w:rsidRPr="008A520A">
        <w:rPr>
          <w:rFonts w:ascii="Times New Roman" w:hAnsi="Times New Roman" w:cs="Times New Roman"/>
          <w:bCs/>
        </w:rPr>
        <w:tab/>
        <w:t xml:space="preserve">la persona fisica che ha conferito nel capitale importi superiori al 25% del capitale sottoscritto (ex articoli 2253, 2295, 2315 c.c.) oppure, nei casi di ripartizione di utili in modalità non proporzionali </w:t>
      </w:r>
      <w:r w:rsidRPr="008A520A">
        <w:rPr>
          <w:rFonts w:ascii="Times New Roman" w:hAnsi="Times New Roman" w:cs="Times New Roman"/>
          <w:bCs/>
        </w:rPr>
        <w:lastRenderedPageBreak/>
        <w:t>ai conferimenti, indipendentemente dalla quota conferita, ha diritto a una parte degli utili o alle perdite in misura superiore al 25% (ex art. 2263, 2295, 2315 c.c.);</w:t>
      </w:r>
    </w:p>
    <w:p w14:paraId="52D2D184" w14:textId="20F3A208" w:rsidR="008A520A" w:rsidRPr="008A520A" w:rsidRDefault="008A520A" w:rsidP="00D74268">
      <w:pPr>
        <w:widowControl w:val="0"/>
        <w:ind w:right="1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b) </w:t>
      </w:r>
      <w:r w:rsidRPr="008A520A">
        <w:rPr>
          <w:rFonts w:ascii="Times New Roman" w:hAnsi="Times New Roman" w:cs="Times New Roman"/>
          <w:bCs/>
        </w:rPr>
        <w:t>la persona fisica che ha l’amministrazione, disgiuntiva, congiuntiva o mista nonché la rappresentanza legale della società, laddove non vi siano soggetti che abbiano effettuato conferimenti o abbiano diritto alla ripartizione degli utili superiori alle citate soglie.</w:t>
      </w:r>
    </w:p>
    <w:sectPr w:rsidR="008A520A" w:rsidRPr="008A520A" w:rsidSect="003C12D1">
      <w:headerReference w:type="default" r:id="rId8"/>
      <w:footerReference w:type="default" r:id="rId9"/>
      <w:pgSz w:w="11906" w:h="16838"/>
      <w:pgMar w:top="2694" w:right="1134" w:bottom="567" w:left="1134" w:header="51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F9ABD2" w14:textId="77777777" w:rsidR="003C12D1" w:rsidRDefault="003C12D1" w:rsidP="00CE4998">
      <w:r>
        <w:separator/>
      </w:r>
    </w:p>
  </w:endnote>
  <w:endnote w:type="continuationSeparator" w:id="0">
    <w:p w14:paraId="1DBFCC95" w14:textId="77777777" w:rsidR="003C12D1" w:rsidRDefault="003C12D1" w:rsidP="00CE4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8647722"/>
      <w:docPartObj>
        <w:docPartGallery w:val="Page Numbers (Bottom of Page)"/>
        <w:docPartUnique/>
      </w:docPartObj>
    </w:sdtPr>
    <w:sdtEndPr/>
    <w:sdtContent>
      <w:p w14:paraId="3592B824" w14:textId="77777777" w:rsidR="00674A58" w:rsidRDefault="00674A5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7085" w:rsidRPr="00707085">
          <w:rPr>
            <w:noProof/>
            <w:lang w:val="it-IT"/>
          </w:rPr>
          <w:t>3</w:t>
        </w:r>
        <w:r>
          <w:fldChar w:fldCharType="end"/>
        </w:r>
      </w:p>
    </w:sdtContent>
  </w:sdt>
  <w:p w14:paraId="58AF206F" w14:textId="77777777" w:rsidR="00674A58" w:rsidRDefault="00674A58" w:rsidP="00E709F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7782A2" w14:textId="77777777" w:rsidR="003C12D1" w:rsidRDefault="003C12D1" w:rsidP="00CE4998">
      <w:r>
        <w:separator/>
      </w:r>
    </w:p>
  </w:footnote>
  <w:footnote w:type="continuationSeparator" w:id="0">
    <w:p w14:paraId="754299E5" w14:textId="77777777" w:rsidR="003C12D1" w:rsidRDefault="003C12D1" w:rsidP="00CE49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6F763" w14:textId="0F96E922" w:rsidR="00674A58" w:rsidRDefault="00E76608">
    <w:pPr>
      <w:pStyle w:val="Intestazione"/>
    </w:pPr>
    <w:r>
      <w:rPr>
        <w:noProof/>
      </w:rPr>
      <w:drawing>
        <wp:inline distT="0" distB="0" distL="0" distR="0" wp14:anchorId="3FFE73E3" wp14:editId="1FB0A72E">
          <wp:extent cx="3267075" cy="1228725"/>
          <wp:effectExtent l="0" t="0" r="9525" b="952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67075" cy="1228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15366"/>
        </w:tabs>
        <w:ind w:left="16086" w:hanging="360"/>
      </w:pPr>
      <w:rPr>
        <w:rFonts w:ascii="Symbol" w:hAnsi="Symbol" w:cs="Symbol" w:hint="default"/>
        <w:color w:val="auto"/>
        <w:sz w:val="22"/>
        <w:szCs w:val="22"/>
      </w:r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bullet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/>
        <w:sz w:val="15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b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  <w:color w:val="auto"/>
        <w:sz w:val="24"/>
        <w:szCs w:val="24"/>
      </w:rPr>
    </w:lvl>
  </w:abstractNum>
  <w:abstractNum w:abstractNumId="4" w15:restartNumberingAfterBreak="0">
    <w:nsid w:val="00000005"/>
    <w:multiLevelType w:val="multilevel"/>
    <w:tmpl w:val="00000005"/>
    <w:name w:val="WWNum5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0">
    <w:nsid w:val="00000006"/>
    <w:multiLevelType w:val="singleLevel"/>
    <w:tmpl w:val="00000006"/>
    <w:name w:val="WW8Num5"/>
    <w:lvl w:ilvl="0">
      <w:start w:val="1"/>
      <w:numFmt w:val="bullet"/>
      <w:lvlText w:val="o"/>
      <w:lvlJc w:val="left"/>
      <w:pPr>
        <w:tabs>
          <w:tab w:val="num" w:pos="0"/>
        </w:tabs>
        <w:ind w:left="750" w:hanging="360"/>
      </w:pPr>
      <w:rPr>
        <w:rFonts w:ascii="Courier New" w:hAnsi="Courier New" w:cs="Courier New" w:hint="default"/>
      </w:rPr>
    </w:lvl>
  </w:abstractNum>
  <w:abstractNum w:abstractNumId="6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00000008"/>
    <w:name w:val="WWNum8"/>
    <w:lvl w:ilvl="0">
      <w:start w:val="1"/>
      <w:numFmt w:val="bullet"/>
      <w:lvlText w:val=""/>
      <w:lvlJc w:val="left"/>
      <w:pPr>
        <w:tabs>
          <w:tab w:val="num" w:pos="0"/>
        </w:tabs>
        <w:ind w:left="1417" w:hanging="567"/>
      </w:pPr>
      <w:rPr>
        <w:rFonts w:ascii="Symbol" w:hAnsi="Symbol" w:cs="Symbol"/>
        <w:sz w:val="15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name w:val="WW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multilevel"/>
    <w:tmpl w:val="3D8C9648"/>
    <w:name w:val="WWNum1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0000000B"/>
    <w:name w:val="WW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C"/>
    <w:multiLevelType w:val="multilevel"/>
    <w:tmpl w:val="0000000C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0000000E"/>
    <w:multiLevelType w:val="multilevel"/>
    <w:tmpl w:val="036A5BEC"/>
    <w:name w:val="WWNum1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  <w:b w:val="0"/>
        <w:sz w:val="1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3" w15:restartNumberingAfterBreak="0">
    <w:nsid w:val="00000010"/>
    <w:multiLevelType w:val="singleLevel"/>
    <w:tmpl w:val="00000010"/>
    <w:name w:val="WW8Num17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</w:rPr>
    </w:lvl>
  </w:abstractNum>
  <w:abstractNum w:abstractNumId="14" w15:restartNumberingAfterBreak="0">
    <w:nsid w:val="00000012"/>
    <w:multiLevelType w:val="singleLevel"/>
    <w:tmpl w:val="00000012"/>
    <w:name w:val="WW8Num19"/>
    <w:lvl w:ilvl="0">
      <w:numFmt w:val="bullet"/>
      <w:lvlText w:val=""/>
      <w:lvlJc w:val="left"/>
      <w:pPr>
        <w:tabs>
          <w:tab w:val="num" w:pos="-218"/>
        </w:tabs>
        <w:ind w:left="502" w:hanging="360"/>
      </w:pPr>
      <w:rPr>
        <w:rFonts w:ascii="Wingdings" w:hAnsi="Wingdings" w:cs="Times New Roman" w:hint="default"/>
        <w:b w:val="0"/>
        <w:color w:val="000000"/>
        <w:sz w:val="24"/>
        <w:szCs w:val="24"/>
        <w:lang w:val="en-US"/>
      </w:rPr>
    </w:lvl>
  </w:abstractNum>
  <w:abstractNum w:abstractNumId="15" w15:restartNumberingAfterBreak="0">
    <w:nsid w:val="0000001B"/>
    <w:multiLevelType w:val="singleLevel"/>
    <w:tmpl w:val="0000001B"/>
    <w:name w:val="WW8Num28"/>
    <w:lvl w:ilvl="0">
      <w:start w:val="1"/>
      <w:numFmt w:val="bullet"/>
      <w:lvlText w:val="o"/>
      <w:lvlJc w:val="left"/>
      <w:pPr>
        <w:tabs>
          <w:tab w:val="num" w:pos="0"/>
        </w:tabs>
        <w:ind w:left="750" w:hanging="360"/>
      </w:pPr>
      <w:rPr>
        <w:rFonts w:ascii="Courier New" w:hAnsi="Courier New" w:cs="Courier New" w:hint="default"/>
      </w:rPr>
    </w:lvl>
  </w:abstractNum>
  <w:abstractNum w:abstractNumId="16" w15:restartNumberingAfterBreak="0">
    <w:nsid w:val="135675F1"/>
    <w:multiLevelType w:val="hybridMultilevel"/>
    <w:tmpl w:val="E09A1A0A"/>
    <w:lvl w:ilvl="0" w:tplc="2FECBCC8">
      <w:numFmt w:val="bullet"/>
      <w:lvlText w:val="□"/>
      <w:lvlJc w:val="left"/>
      <w:pPr>
        <w:ind w:left="416" w:hanging="18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B64ABDAA">
      <w:numFmt w:val="bullet"/>
      <w:lvlText w:val="-"/>
      <w:lvlJc w:val="left"/>
      <w:pPr>
        <w:ind w:left="1510" w:hanging="351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9F54C4DE">
      <w:numFmt w:val="bullet"/>
      <w:lvlText w:val="•"/>
      <w:lvlJc w:val="left"/>
      <w:pPr>
        <w:ind w:left="2474" w:hanging="351"/>
      </w:pPr>
      <w:rPr>
        <w:rFonts w:hint="default"/>
        <w:lang w:val="it-IT" w:eastAsia="en-US" w:bidi="ar-SA"/>
      </w:rPr>
    </w:lvl>
    <w:lvl w:ilvl="3" w:tplc="F6A4868A">
      <w:numFmt w:val="bullet"/>
      <w:lvlText w:val="•"/>
      <w:lvlJc w:val="left"/>
      <w:pPr>
        <w:ind w:left="3428" w:hanging="351"/>
      </w:pPr>
      <w:rPr>
        <w:rFonts w:hint="default"/>
        <w:lang w:val="it-IT" w:eastAsia="en-US" w:bidi="ar-SA"/>
      </w:rPr>
    </w:lvl>
    <w:lvl w:ilvl="4" w:tplc="C1CC28EE">
      <w:numFmt w:val="bullet"/>
      <w:lvlText w:val="•"/>
      <w:lvlJc w:val="left"/>
      <w:pPr>
        <w:ind w:left="4382" w:hanging="351"/>
      </w:pPr>
      <w:rPr>
        <w:rFonts w:hint="default"/>
        <w:lang w:val="it-IT" w:eastAsia="en-US" w:bidi="ar-SA"/>
      </w:rPr>
    </w:lvl>
    <w:lvl w:ilvl="5" w:tplc="A08E14A8">
      <w:numFmt w:val="bullet"/>
      <w:lvlText w:val="•"/>
      <w:lvlJc w:val="left"/>
      <w:pPr>
        <w:ind w:left="5336" w:hanging="351"/>
      </w:pPr>
      <w:rPr>
        <w:rFonts w:hint="default"/>
        <w:lang w:val="it-IT" w:eastAsia="en-US" w:bidi="ar-SA"/>
      </w:rPr>
    </w:lvl>
    <w:lvl w:ilvl="6" w:tplc="F22AD268">
      <w:numFmt w:val="bullet"/>
      <w:lvlText w:val="•"/>
      <w:lvlJc w:val="left"/>
      <w:pPr>
        <w:ind w:left="6290" w:hanging="351"/>
      </w:pPr>
      <w:rPr>
        <w:rFonts w:hint="default"/>
        <w:lang w:val="it-IT" w:eastAsia="en-US" w:bidi="ar-SA"/>
      </w:rPr>
    </w:lvl>
    <w:lvl w:ilvl="7" w:tplc="55FE6DCC">
      <w:numFmt w:val="bullet"/>
      <w:lvlText w:val="•"/>
      <w:lvlJc w:val="left"/>
      <w:pPr>
        <w:ind w:left="7244" w:hanging="351"/>
      </w:pPr>
      <w:rPr>
        <w:rFonts w:hint="default"/>
        <w:lang w:val="it-IT" w:eastAsia="en-US" w:bidi="ar-SA"/>
      </w:rPr>
    </w:lvl>
    <w:lvl w:ilvl="8" w:tplc="AEC65ADE">
      <w:numFmt w:val="bullet"/>
      <w:lvlText w:val="•"/>
      <w:lvlJc w:val="left"/>
      <w:pPr>
        <w:ind w:left="8198" w:hanging="351"/>
      </w:pPr>
      <w:rPr>
        <w:rFonts w:hint="default"/>
        <w:lang w:val="it-IT" w:eastAsia="en-US" w:bidi="ar-SA"/>
      </w:rPr>
    </w:lvl>
  </w:abstractNum>
  <w:abstractNum w:abstractNumId="17" w15:restartNumberingAfterBreak="0">
    <w:nsid w:val="769B679A"/>
    <w:multiLevelType w:val="hybridMultilevel"/>
    <w:tmpl w:val="83EC7F80"/>
    <w:lvl w:ilvl="0" w:tplc="EB56F59C">
      <w:numFmt w:val="bullet"/>
      <w:lvlText w:val="-"/>
      <w:lvlJc w:val="left"/>
      <w:pPr>
        <w:ind w:left="1510" w:hanging="351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1D28EDE2">
      <w:numFmt w:val="bullet"/>
      <w:lvlText w:val="•"/>
      <w:lvlJc w:val="left"/>
      <w:pPr>
        <w:ind w:left="2378" w:hanging="351"/>
      </w:pPr>
      <w:rPr>
        <w:rFonts w:hint="default"/>
        <w:lang w:val="it-IT" w:eastAsia="en-US" w:bidi="ar-SA"/>
      </w:rPr>
    </w:lvl>
    <w:lvl w:ilvl="2" w:tplc="82544F8E">
      <w:numFmt w:val="bullet"/>
      <w:lvlText w:val="•"/>
      <w:lvlJc w:val="left"/>
      <w:pPr>
        <w:ind w:left="3237" w:hanging="351"/>
      </w:pPr>
      <w:rPr>
        <w:rFonts w:hint="default"/>
        <w:lang w:val="it-IT" w:eastAsia="en-US" w:bidi="ar-SA"/>
      </w:rPr>
    </w:lvl>
    <w:lvl w:ilvl="3" w:tplc="891C8BBE">
      <w:numFmt w:val="bullet"/>
      <w:lvlText w:val="•"/>
      <w:lvlJc w:val="left"/>
      <w:pPr>
        <w:ind w:left="4095" w:hanging="351"/>
      </w:pPr>
      <w:rPr>
        <w:rFonts w:hint="default"/>
        <w:lang w:val="it-IT" w:eastAsia="en-US" w:bidi="ar-SA"/>
      </w:rPr>
    </w:lvl>
    <w:lvl w:ilvl="4" w:tplc="6B52987C">
      <w:numFmt w:val="bullet"/>
      <w:lvlText w:val="•"/>
      <w:lvlJc w:val="left"/>
      <w:pPr>
        <w:ind w:left="4954" w:hanging="351"/>
      </w:pPr>
      <w:rPr>
        <w:rFonts w:hint="default"/>
        <w:lang w:val="it-IT" w:eastAsia="en-US" w:bidi="ar-SA"/>
      </w:rPr>
    </w:lvl>
    <w:lvl w:ilvl="5" w:tplc="73FC1034">
      <w:numFmt w:val="bullet"/>
      <w:lvlText w:val="•"/>
      <w:lvlJc w:val="left"/>
      <w:pPr>
        <w:ind w:left="5813" w:hanging="351"/>
      </w:pPr>
      <w:rPr>
        <w:rFonts w:hint="default"/>
        <w:lang w:val="it-IT" w:eastAsia="en-US" w:bidi="ar-SA"/>
      </w:rPr>
    </w:lvl>
    <w:lvl w:ilvl="6" w:tplc="15DE68B4">
      <w:numFmt w:val="bullet"/>
      <w:lvlText w:val="•"/>
      <w:lvlJc w:val="left"/>
      <w:pPr>
        <w:ind w:left="6671" w:hanging="351"/>
      </w:pPr>
      <w:rPr>
        <w:rFonts w:hint="default"/>
        <w:lang w:val="it-IT" w:eastAsia="en-US" w:bidi="ar-SA"/>
      </w:rPr>
    </w:lvl>
    <w:lvl w:ilvl="7" w:tplc="3B28CCD0">
      <w:numFmt w:val="bullet"/>
      <w:lvlText w:val="•"/>
      <w:lvlJc w:val="left"/>
      <w:pPr>
        <w:ind w:left="7530" w:hanging="351"/>
      </w:pPr>
      <w:rPr>
        <w:rFonts w:hint="default"/>
        <w:lang w:val="it-IT" w:eastAsia="en-US" w:bidi="ar-SA"/>
      </w:rPr>
    </w:lvl>
    <w:lvl w:ilvl="8" w:tplc="C7C4516C">
      <w:numFmt w:val="bullet"/>
      <w:lvlText w:val="•"/>
      <w:lvlJc w:val="left"/>
      <w:pPr>
        <w:ind w:left="8389" w:hanging="351"/>
      </w:pPr>
      <w:rPr>
        <w:rFonts w:hint="default"/>
        <w:lang w:val="it-IT" w:eastAsia="en-US" w:bidi="ar-SA"/>
      </w:rPr>
    </w:lvl>
  </w:abstractNum>
  <w:abstractNum w:abstractNumId="18" w15:restartNumberingAfterBreak="0">
    <w:nsid w:val="7FEF3C2A"/>
    <w:multiLevelType w:val="hybridMultilevel"/>
    <w:tmpl w:val="4516BF8C"/>
    <w:lvl w:ilvl="0" w:tplc="022CA866">
      <w:start w:val="1"/>
      <w:numFmt w:val="decimal"/>
      <w:pStyle w:val="Titolo1"/>
      <w:lvlText w:val="%1."/>
      <w:lvlJc w:val="left"/>
      <w:pPr>
        <w:ind w:left="720" w:hanging="360"/>
      </w:pPr>
    </w:lvl>
    <w:lvl w:ilvl="1" w:tplc="0410000F">
      <w:start w:val="1"/>
      <w:numFmt w:val="decimal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9503310">
    <w:abstractNumId w:val="18"/>
  </w:num>
  <w:num w:numId="2" w16cid:durableId="886840818">
    <w:abstractNumId w:val="17"/>
  </w:num>
  <w:num w:numId="3" w16cid:durableId="344598803">
    <w:abstractNumId w:val="1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4203"/>
    <w:rsid w:val="000021D1"/>
    <w:rsid w:val="0000670E"/>
    <w:rsid w:val="00007F5C"/>
    <w:rsid w:val="00013A07"/>
    <w:rsid w:val="00015721"/>
    <w:rsid w:val="000160BE"/>
    <w:rsid w:val="00017244"/>
    <w:rsid w:val="000177A6"/>
    <w:rsid w:val="00017D88"/>
    <w:rsid w:val="00021731"/>
    <w:rsid w:val="00025324"/>
    <w:rsid w:val="0002559A"/>
    <w:rsid w:val="00025B34"/>
    <w:rsid w:val="00027C63"/>
    <w:rsid w:val="0003061D"/>
    <w:rsid w:val="000310E7"/>
    <w:rsid w:val="00033242"/>
    <w:rsid w:val="0003681B"/>
    <w:rsid w:val="00037242"/>
    <w:rsid w:val="000466B9"/>
    <w:rsid w:val="00060083"/>
    <w:rsid w:val="0006409D"/>
    <w:rsid w:val="00065868"/>
    <w:rsid w:val="000666DA"/>
    <w:rsid w:val="000672D5"/>
    <w:rsid w:val="0006799D"/>
    <w:rsid w:val="0007103F"/>
    <w:rsid w:val="0008177B"/>
    <w:rsid w:val="00086EB1"/>
    <w:rsid w:val="000903CA"/>
    <w:rsid w:val="00090A2E"/>
    <w:rsid w:val="00091ED2"/>
    <w:rsid w:val="00092D51"/>
    <w:rsid w:val="000960F6"/>
    <w:rsid w:val="000A5369"/>
    <w:rsid w:val="000B7972"/>
    <w:rsid w:val="000C07AF"/>
    <w:rsid w:val="000C0A68"/>
    <w:rsid w:val="000C6F99"/>
    <w:rsid w:val="000D22CF"/>
    <w:rsid w:val="000D4CBB"/>
    <w:rsid w:val="000D557F"/>
    <w:rsid w:val="000E2D69"/>
    <w:rsid w:val="000E3DAD"/>
    <w:rsid w:val="000E5147"/>
    <w:rsid w:val="000E5704"/>
    <w:rsid w:val="000E7409"/>
    <w:rsid w:val="000F2BAF"/>
    <w:rsid w:val="000F2CF8"/>
    <w:rsid w:val="000F39EA"/>
    <w:rsid w:val="000F464A"/>
    <w:rsid w:val="000F7241"/>
    <w:rsid w:val="001037DC"/>
    <w:rsid w:val="00103999"/>
    <w:rsid w:val="001056DD"/>
    <w:rsid w:val="00107B3A"/>
    <w:rsid w:val="00110B8B"/>
    <w:rsid w:val="00110C7E"/>
    <w:rsid w:val="00111476"/>
    <w:rsid w:val="00111C9D"/>
    <w:rsid w:val="001123AB"/>
    <w:rsid w:val="00115F31"/>
    <w:rsid w:val="00117DE9"/>
    <w:rsid w:val="00121E7B"/>
    <w:rsid w:val="001232C9"/>
    <w:rsid w:val="00127786"/>
    <w:rsid w:val="00127BC7"/>
    <w:rsid w:val="001330CA"/>
    <w:rsid w:val="00134576"/>
    <w:rsid w:val="00134BA5"/>
    <w:rsid w:val="00135204"/>
    <w:rsid w:val="00136781"/>
    <w:rsid w:val="00136FE0"/>
    <w:rsid w:val="0014025D"/>
    <w:rsid w:val="00141D0A"/>
    <w:rsid w:val="001455D2"/>
    <w:rsid w:val="00146187"/>
    <w:rsid w:val="00147652"/>
    <w:rsid w:val="00150F97"/>
    <w:rsid w:val="00152690"/>
    <w:rsid w:val="001538D7"/>
    <w:rsid w:val="001564FE"/>
    <w:rsid w:val="00164055"/>
    <w:rsid w:val="00166481"/>
    <w:rsid w:val="001664BD"/>
    <w:rsid w:val="00170B60"/>
    <w:rsid w:val="00171FBD"/>
    <w:rsid w:val="00172C4C"/>
    <w:rsid w:val="00173E03"/>
    <w:rsid w:val="00174B5B"/>
    <w:rsid w:val="00174F0E"/>
    <w:rsid w:val="00176E8F"/>
    <w:rsid w:val="00185970"/>
    <w:rsid w:val="00193305"/>
    <w:rsid w:val="001939F0"/>
    <w:rsid w:val="001A00B2"/>
    <w:rsid w:val="001B0720"/>
    <w:rsid w:val="001B25D4"/>
    <w:rsid w:val="001C3DEB"/>
    <w:rsid w:val="001D2040"/>
    <w:rsid w:val="001D2954"/>
    <w:rsid w:val="001D7314"/>
    <w:rsid w:val="001D7BBD"/>
    <w:rsid w:val="001E14FE"/>
    <w:rsid w:val="001E1D1F"/>
    <w:rsid w:val="001E2A7E"/>
    <w:rsid w:val="001E2CCF"/>
    <w:rsid w:val="001E57F8"/>
    <w:rsid w:val="001E6E86"/>
    <w:rsid w:val="00201E6A"/>
    <w:rsid w:val="00206970"/>
    <w:rsid w:val="002070E2"/>
    <w:rsid w:val="00212B1A"/>
    <w:rsid w:val="00215725"/>
    <w:rsid w:val="00221921"/>
    <w:rsid w:val="002235B0"/>
    <w:rsid w:val="00224FD3"/>
    <w:rsid w:val="00227CED"/>
    <w:rsid w:val="002345DF"/>
    <w:rsid w:val="00237345"/>
    <w:rsid w:val="0024031E"/>
    <w:rsid w:val="00240ED5"/>
    <w:rsid w:val="00241C57"/>
    <w:rsid w:val="00246536"/>
    <w:rsid w:val="00247B66"/>
    <w:rsid w:val="002629E0"/>
    <w:rsid w:val="00263624"/>
    <w:rsid w:val="002655CB"/>
    <w:rsid w:val="00265C73"/>
    <w:rsid w:val="00266704"/>
    <w:rsid w:val="00266857"/>
    <w:rsid w:val="00266B26"/>
    <w:rsid w:val="0026727A"/>
    <w:rsid w:val="00267F9D"/>
    <w:rsid w:val="00273974"/>
    <w:rsid w:val="00273FE1"/>
    <w:rsid w:val="00274B0D"/>
    <w:rsid w:val="002761C3"/>
    <w:rsid w:val="0027663A"/>
    <w:rsid w:val="00280751"/>
    <w:rsid w:val="0028437B"/>
    <w:rsid w:val="0029166F"/>
    <w:rsid w:val="00292AD9"/>
    <w:rsid w:val="00292BF8"/>
    <w:rsid w:val="00293025"/>
    <w:rsid w:val="00295B99"/>
    <w:rsid w:val="00295DB9"/>
    <w:rsid w:val="002A2F18"/>
    <w:rsid w:val="002A6C69"/>
    <w:rsid w:val="002A75AE"/>
    <w:rsid w:val="002B22E9"/>
    <w:rsid w:val="002B5C15"/>
    <w:rsid w:val="002D0BB8"/>
    <w:rsid w:val="002D0CE0"/>
    <w:rsid w:val="002D49D0"/>
    <w:rsid w:val="002E14D5"/>
    <w:rsid w:val="002E6180"/>
    <w:rsid w:val="002F1AF5"/>
    <w:rsid w:val="002F35AE"/>
    <w:rsid w:val="002F46DE"/>
    <w:rsid w:val="00304C2A"/>
    <w:rsid w:val="0030535C"/>
    <w:rsid w:val="00306E5B"/>
    <w:rsid w:val="00314415"/>
    <w:rsid w:val="00316A16"/>
    <w:rsid w:val="00316C33"/>
    <w:rsid w:val="00327E17"/>
    <w:rsid w:val="003320D9"/>
    <w:rsid w:val="00333086"/>
    <w:rsid w:val="00333196"/>
    <w:rsid w:val="003331C4"/>
    <w:rsid w:val="00333BDC"/>
    <w:rsid w:val="003359DE"/>
    <w:rsid w:val="003364EB"/>
    <w:rsid w:val="00341688"/>
    <w:rsid w:val="00342F49"/>
    <w:rsid w:val="0035006B"/>
    <w:rsid w:val="00356452"/>
    <w:rsid w:val="00360E6C"/>
    <w:rsid w:val="00364C43"/>
    <w:rsid w:val="003703A6"/>
    <w:rsid w:val="00370A2B"/>
    <w:rsid w:val="00370D93"/>
    <w:rsid w:val="0037373A"/>
    <w:rsid w:val="00377C25"/>
    <w:rsid w:val="003803F2"/>
    <w:rsid w:val="003806A1"/>
    <w:rsid w:val="003850EE"/>
    <w:rsid w:val="003856A6"/>
    <w:rsid w:val="00394947"/>
    <w:rsid w:val="00394B40"/>
    <w:rsid w:val="00395A3C"/>
    <w:rsid w:val="003A01EC"/>
    <w:rsid w:val="003A0910"/>
    <w:rsid w:val="003A1AC8"/>
    <w:rsid w:val="003B0D8E"/>
    <w:rsid w:val="003B38A3"/>
    <w:rsid w:val="003C1079"/>
    <w:rsid w:val="003C12D1"/>
    <w:rsid w:val="003C3053"/>
    <w:rsid w:val="003C4247"/>
    <w:rsid w:val="003C6C2A"/>
    <w:rsid w:val="003D37E1"/>
    <w:rsid w:val="003D75BA"/>
    <w:rsid w:val="003E54BB"/>
    <w:rsid w:val="003E6F4E"/>
    <w:rsid w:val="003F6549"/>
    <w:rsid w:val="003F6B20"/>
    <w:rsid w:val="003F6EB6"/>
    <w:rsid w:val="003F724E"/>
    <w:rsid w:val="00401254"/>
    <w:rsid w:val="00401F08"/>
    <w:rsid w:val="0040276D"/>
    <w:rsid w:val="00404B41"/>
    <w:rsid w:val="004060F4"/>
    <w:rsid w:val="004063A8"/>
    <w:rsid w:val="00406C3C"/>
    <w:rsid w:val="00406E1E"/>
    <w:rsid w:val="00411AC4"/>
    <w:rsid w:val="00413616"/>
    <w:rsid w:val="004149E0"/>
    <w:rsid w:val="00415C46"/>
    <w:rsid w:val="00415DBE"/>
    <w:rsid w:val="004216AB"/>
    <w:rsid w:val="00423CDA"/>
    <w:rsid w:val="00424039"/>
    <w:rsid w:val="00426C1A"/>
    <w:rsid w:val="00426DE4"/>
    <w:rsid w:val="00427C56"/>
    <w:rsid w:val="0043168F"/>
    <w:rsid w:val="00435F3F"/>
    <w:rsid w:val="0043772D"/>
    <w:rsid w:val="004432E2"/>
    <w:rsid w:val="00444D93"/>
    <w:rsid w:val="004468DF"/>
    <w:rsid w:val="00446F8D"/>
    <w:rsid w:val="00447985"/>
    <w:rsid w:val="00451F29"/>
    <w:rsid w:val="00461367"/>
    <w:rsid w:val="00461ACE"/>
    <w:rsid w:val="00463026"/>
    <w:rsid w:val="00463190"/>
    <w:rsid w:val="00465E42"/>
    <w:rsid w:val="00465F90"/>
    <w:rsid w:val="00472590"/>
    <w:rsid w:val="004774F2"/>
    <w:rsid w:val="004828C9"/>
    <w:rsid w:val="0048776B"/>
    <w:rsid w:val="004878A4"/>
    <w:rsid w:val="00490ECA"/>
    <w:rsid w:val="004935F9"/>
    <w:rsid w:val="004939C8"/>
    <w:rsid w:val="00496D36"/>
    <w:rsid w:val="00497744"/>
    <w:rsid w:val="004A26AA"/>
    <w:rsid w:val="004A350C"/>
    <w:rsid w:val="004A3E9A"/>
    <w:rsid w:val="004A541E"/>
    <w:rsid w:val="004B3EBD"/>
    <w:rsid w:val="004B5331"/>
    <w:rsid w:val="004B5CC9"/>
    <w:rsid w:val="004B608A"/>
    <w:rsid w:val="004B6A3B"/>
    <w:rsid w:val="004C026B"/>
    <w:rsid w:val="004C0BF6"/>
    <w:rsid w:val="004C75C2"/>
    <w:rsid w:val="004D0097"/>
    <w:rsid w:val="004D30F1"/>
    <w:rsid w:val="004D3C41"/>
    <w:rsid w:val="004D40D1"/>
    <w:rsid w:val="004D6782"/>
    <w:rsid w:val="004D7D5F"/>
    <w:rsid w:val="004E107A"/>
    <w:rsid w:val="004E23FD"/>
    <w:rsid w:val="004E7FFA"/>
    <w:rsid w:val="004F4281"/>
    <w:rsid w:val="004F459E"/>
    <w:rsid w:val="004F5683"/>
    <w:rsid w:val="004F5908"/>
    <w:rsid w:val="00500476"/>
    <w:rsid w:val="00500F73"/>
    <w:rsid w:val="00501D5D"/>
    <w:rsid w:val="00502223"/>
    <w:rsid w:val="00503C49"/>
    <w:rsid w:val="00504538"/>
    <w:rsid w:val="0050553D"/>
    <w:rsid w:val="00505BF2"/>
    <w:rsid w:val="005116F5"/>
    <w:rsid w:val="00512984"/>
    <w:rsid w:val="00513155"/>
    <w:rsid w:val="00513AF5"/>
    <w:rsid w:val="00515316"/>
    <w:rsid w:val="00515A74"/>
    <w:rsid w:val="00521706"/>
    <w:rsid w:val="005225C8"/>
    <w:rsid w:val="00523E25"/>
    <w:rsid w:val="00532D48"/>
    <w:rsid w:val="0053376A"/>
    <w:rsid w:val="00534A64"/>
    <w:rsid w:val="00534FED"/>
    <w:rsid w:val="00536803"/>
    <w:rsid w:val="005412FA"/>
    <w:rsid w:val="0054187D"/>
    <w:rsid w:val="005419D1"/>
    <w:rsid w:val="005440BF"/>
    <w:rsid w:val="00544C61"/>
    <w:rsid w:val="00545F31"/>
    <w:rsid w:val="005500ED"/>
    <w:rsid w:val="00554D4A"/>
    <w:rsid w:val="00556C93"/>
    <w:rsid w:val="00561FE9"/>
    <w:rsid w:val="00566593"/>
    <w:rsid w:val="005675D8"/>
    <w:rsid w:val="00580EA6"/>
    <w:rsid w:val="00581406"/>
    <w:rsid w:val="00591892"/>
    <w:rsid w:val="00593FE4"/>
    <w:rsid w:val="0059426F"/>
    <w:rsid w:val="005953D1"/>
    <w:rsid w:val="005954ED"/>
    <w:rsid w:val="005A10B5"/>
    <w:rsid w:val="005A28CF"/>
    <w:rsid w:val="005A3210"/>
    <w:rsid w:val="005A5ABE"/>
    <w:rsid w:val="005A656D"/>
    <w:rsid w:val="005B0B39"/>
    <w:rsid w:val="005B60D1"/>
    <w:rsid w:val="005B728A"/>
    <w:rsid w:val="005C03C2"/>
    <w:rsid w:val="005C1566"/>
    <w:rsid w:val="005C3382"/>
    <w:rsid w:val="005C67EC"/>
    <w:rsid w:val="005E2780"/>
    <w:rsid w:val="005E3B35"/>
    <w:rsid w:val="005E3BC5"/>
    <w:rsid w:val="005E70E1"/>
    <w:rsid w:val="005F0018"/>
    <w:rsid w:val="005F25A9"/>
    <w:rsid w:val="005F3ECE"/>
    <w:rsid w:val="005F65F3"/>
    <w:rsid w:val="006012F4"/>
    <w:rsid w:val="00603313"/>
    <w:rsid w:val="00605C0D"/>
    <w:rsid w:val="00616AA6"/>
    <w:rsid w:val="00617D75"/>
    <w:rsid w:val="00623AF8"/>
    <w:rsid w:val="006251B3"/>
    <w:rsid w:val="00626470"/>
    <w:rsid w:val="00627298"/>
    <w:rsid w:val="00627A91"/>
    <w:rsid w:val="00631106"/>
    <w:rsid w:val="006321A9"/>
    <w:rsid w:val="006335F2"/>
    <w:rsid w:val="0063480F"/>
    <w:rsid w:val="0063612E"/>
    <w:rsid w:val="00647D14"/>
    <w:rsid w:val="00647D54"/>
    <w:rsid w:val="00655110"/>
    <w:rsid w:val="00663882"/>
    <w:rsid w:val="0066494E"/>
    <w:rsid w:val="0066698D"/>
    <w:rsid w:val="006701CE"/>
    <w:rsid w:val="006732D8"/>
    <w:rsid w:val="0067360E"/>
    <w:rsid w:val="00673963"/>
    <w:rsid w:val="00674A58"/>
    <w:rsid w:val="006779E4"/>
    <w:rsid w:val="00682CAA"/>
    <w:rsid w:val="0069416E"/>
    <w:rsid w:val="00694E8C"/>
    <w:rsid w:val="00696827"/>
    <w:rsid w:val="00697FDD"/>
    <w:rsid w:val="006A0AA0"/>
    <w:rsid w:val="006A157E"/>
    <w:rsid w:val="006A1852"/>
    <w:rsid w:val="006A4844"/>
    <w:rsid w:val="006A6358"/>
    <w:rsid w:val="006A78AE"/>
    <w:rsid w:val="006B27BE"/>
    <w:rsid w:val="006C41FD"/>
    <w:rsid w:val="006C75B8"/>
    <w:rsid w:val="006D0005"/>
    <w:rsid w:val="006D5E3A"/>
    <w:rsid w:val="006D70D2"/>
    <w:rsid w:val="006D7BA7"/>
    <w:rsid w:val="006E2494"/>
    <w:rsid w:val="006E3152"/>
    <w:rsid w:val="006E7E25"/>
    <w:rsid w:val="006E7FF4"/>
    <w:rsid w:val="006F0BAD"/>
    <w:rsid w:val="006F518C"/>
    <w:rsid w:val="007007A4"/>
    <w:rsid w:val="007009BD"/>
    <w:rsid w:val="00704ED6"/>
    <w:rsid w:val="00705B0E"/>
    <w:rsid w:val="00706381"/>
    <w:rsid w:val="00707085"/>
    <w:rsid w:val="00707AF2"/>
    <w:rsid w:val="0071100E"/>
    <w:rsid w:val="007119C9"/>
    <w:rsid w:val="00711FF6"/>
    <w:rsid w:val="007120C0"/>
    <w:rsid w:val="007144DD"/>
    <w:rsid w:val="00715BCA"/>
    <w:rsid w:val="00716344"/>
    <w:rsid w:val="00722601"/>
    <w:rsid w:val="00722D2E"/>
    <w:rsid w:val="007339C7"/>
    <w:rsid w:val="00734A96"/>
    <w:rsid w:val="00735410"/>
    <w:rsid w:val="0074412D"/>
    <w:rsid w:val="00745189"/>
    <w:rsid w:val="0074546C"/>
    <w:rsid w:val="00755120"/>
    <w:rsid w:val="007552E7"/>
    <w:rsid w:val="007614A7"/>
    <w:rsid w:val="007649E0"/>
    <w:rsid w:val="00765CEF"/>
    <w:rsid w:val="0076736B"/>
    <w:rsid w:val="0077197B"/>
    <w:rsid w:val="00771CA6"/>
    <w:rsid w:val="00771D9A"/>
    <w:rsid w:val="0077235C"/>
    <w:rsid w:val="00772885"/>
    <w:rsid w:val="00773988"/>
    <w:rsid w:val="00774227"/>
    <w:rsid w:val="00780D40"/>
    <w:rsid w:val="00786694"/>
    <w:rsid w:val="00791976"/>
    <w:rsid w:val="00794249"/>
    <w:rsid w:val="007A25F8"/>
    <w:rsid w:val="007A47F3"/>
    <w:rsid w:val="007A499B"/>
    <w:rsid w:val="007A6BB6"/>
    <w:rsid w:val="007A7BB0"/>
    <w:rsid w:val="007B3D01"/>
    <w:rsid w:val="007B5DD7"/>
    <w:rsid w:val="007B7445"/>
    <w:rsid w:val="007C0827"/>
    <w:rsid w:val="007C2C73"/>
    <w:rsid w:val="007D29BA"/>
    <w:rsid w:val="007D4D7A"/>
    <w:rsid w:val="007D60AE"/>
    <w:rsid w:val="007E25D1"/>
    <w:rsid w:val="007F4B56"/>
    <w:rsid w:val="007F67DC"/>
    <w:rsid w:val="007F6E60"/>
    <w:rsid w:val="008022EE"/>
    <w:rsid w:val="00803756"/>
    <w:rsid w:val="008039D6"/>
    <w:rsid w:val="00804448"/>
    <w:rsid w:val="008069F3"/>
    <w:rsid w:val="00812AF3"/>
    <w:rsid w:val="008156A6"/>
    <w:rsid w:val="00821127"/>
    <w:rsid w:val="00823A31"/>
    <w:rsid w:val="00823B9E"/>
    <w:rsid w:val="00826B49"/>
    <w:rsid w:val="0082717A"/>
    <w:rsid w:val="00827DCA"/>
    <w:rsid w:val="00830A24"/>
    <w:rsid w:val="008339AE"/>
    <w:rsid w:val="008436DE"/>
    <w:rsid w:val="00846EE3"/>
    <w:rsid w:val="00852E10"/>
    <w:rsid w:val="00860E2A"/>
    <w:rsid w:val="00863251"/>
    <w:rsid w:val="008641E5"/>
    <w:rsid w:val="008704ED"/>
    <w:rsid w:val="008727FC"/>
    <w:rsid w:val="008729B2"/>
    <w:rsid w:val="00874A99"/>
    <w:rsid w:val="00874AF8"/>
    <w:rsid w:val="00875AE8"/>
    <w:rsid w:val="0088271C"/>
    <w:rsid w:val="00892111"/>
    <w:rsid w:val="008934ED"/>
    <w:rsid w:val="008A05F8"/>
    <w:rsid w:val="008A0658"/>
    <w:rsid w:val="008A2D4F"/>
    <w:rsid w:val="008A2F9D"/>
    <w:rsid w:val="008A520A"/>
    <w:rsid w:val="008B0B0D"/>
    <w:rsid w:val="008B1B9C"/>
    <w:rsid w:val="008B3358"/>
    <w:rsid w:val="008B4300"/>
    <w:rsid w:val="008B4776"/>
    <w:rsid w:val="008C0C4C"/>
    <w:rsid w:val="008C776A"/>
    <w:rsid w:val="008D4F51"/>
    <w:rsid w:val="008D66BC"/>
    <w:rsid w:val="008E1AD8"/>
    <w:rsid w:val="008E537F"/>
    <w:rsid w:val="008E5F7D"/>
    <w:rsid w:val="008F00CE"/>
    <w:rsid w:val="008F3FAB"/>
    <w:rsid w:val="008F566E"/>
    <w:rsid w:val="0090144D"/>
    <w:rsid w:val="00902481"/>
    <w:rsid w:val="00904547"/>
    <w:rsid w:val="00907FF6"/>
    <w:rsid w:val="00914450"/>
    <w:rsid w:val="00921A94"/>
    <w:rsid w:val="00923D64"/>
    <w:rsid w:val="00925B9F"/>
    <w:rsid w:val="0093299C"/>
    <w:rsid w:val="00933817"/>
    <w:rsid w:val="00933CB4"/>
    <w:rsid w:val="00940E8F"/>
    <w:rsid w:val="009416C1"/>
    <w:rsid w:val="009423E5"/>
    <w:rsid w:val="009424A4"/>
    <w:rsid w:val="00946253"/>
    <w:rsid w:val="00950119"/>
    <w:rsid w:val="00953873"/>
    <w:rsid w:val="0095650A"/>
    <w:rsid w:val="00962A41"/>
    <w:rsid w:val="00965820"/>
    <w:rsid w:val="009664C6"/>
    <w:rsid w:val="00971A87"/>
    <w:rsid w:val="00972DD2"/>
    <w:rsid w:val="00974CB6"/>
    <w:rsid w:val="009764C2"/>
    <w:rsid w:val="0097764C"/>
    <w:rsid w:val="009839EB"/>
    <w:rsid w:val="00986392"/>
    <w:rsid w:val="0099063B"/>
    <w:rsid w:val="00992ECF"/>
    <w:rsid w:val="0099312F"/>
    <w:rsid w:val="009949DC"/>
    <w:rsid w:val="0099520F"/>
    <w:rsid w:val="009A1337"/>
    <w:rsid w:val="009A25B8"/>
    <w:rsid w:val="009A4AF0"/>
    <w:rsid w:val="009B1537"/>
    <w:rsid w:val="009B287B"/>
    <w:rsid w:val="009B3AD6"/>
    <w:rsid w:val="009C44EB"/>
    <w:rsid w:val="009C4E37"/>
    <w:rsid w:val="009C55BB"/>
    <w:rsid w:val="009C6179"/>
    <w:rsid w:val="009D5B0A"/>
    <w:rsid w:val="009D5E61"/>
    <w:rsid w:val="009D7ADE"/>
    <w:rsid w:val="009E249D"/>
    <w:rsid w:val="009E2A97"/>
    <w:rsid w:val="009E2D6E"/>
    <w:rsid w:val="009E2EC9"/>
    <w:rsid w:val="009E32DA"/>
    <w:rsid w:val="009E4441"/>
    <w:rsid w:val="009E4B90"/>
    <w:rsid w:val="009E6A52"/>
    <w:rsid w:val="009E75AE"/>
    <w:rsid w:val="009E7E63"/>
    <w:rsid w:val="009F08B9"/>
    <w:rsid w:val="009F1107"/>
    <w:rsid w:val="009F438E"/>
    <w:rsid w:val="00A02D90"/>
    <w:rsid w:val="00A03D10"/>
    <w:rsid w:val="00A15662"/>
    <w:rsid w:val="00A1742F"/>
    <w:rsid w:val="00A20CFE"/>
    <w:rsid w:val="00A20F1A"/>
    <w:rsid w:val="00A26389"/>
    <w:rsid w:val="00A27BC6"/>
    <w:rsid w:val="00A32E20"/>
    <w:rsid w:val="00A366FD"/>
    <w:rsid w:val="00A42C7E"/>
    <w:rsid w:val="00A431A7"/>
    <w:rsid w:val="00A50B5E"/>
    <w:rsid w:val="00A50D5F"/>
    <w:rsid w:val="00A5291D"/>
    <w:rsid w:val="00A53794"/>
    <w:rsid w:val="00A53CD0"/>
    <w:rsid w:val="00A54751"/>
    <w:rsid w:val="00A609DA"/>
    <w:rsid w:val="00A649BE"/>
    <w:rsid w:val="00A70733"/>
    <w:rsid w:val="00A72A14"/>
    <w:rsid w:val="00A73806"/>
    <w:rsid w:val="00A7573F"/>
    <w:rsid w:val="00A7772D"/>
    <w:rsid w:val="00A806B2"/>
    <w:rsid w:val="00A814F6"/>
    <w:rsid w:val="00A875EE"/>
    <w:rsid w:val="00A90539"/>
    <w:rsid w:val="00A913C3"/>
    <w:rsid w:val="00A933C9"/>
    <w:rsid w:val="00A953A7"/>
    <w:rsid w:val="00A96C8E"/>
    <w:rsid w:val="00AA0BB9"/>
    <w:rsid w:val="00AA1A34"/>
    <w:rsid w:val="00AA3498"/>
    <w:rsid w:val="00AB0662"/>
    <w:rsid w:val="00AB1785"/>
    <w:rsid w:val="00AB1F0B"/>
    <w:rsid w:val="00AB482B"/>
    <w:rsid w:val="00AD0605"/>
    <w:rsid w:val="00AD7F8C"/>
    <w:rsid w:val="00AE0C86"/>
    <w:rsid w:val="00AE1C5F"/>
    <w:rsid w:val="00AE6017"/>
    <w:rsid w:val="00AE6C5C"/>
    <w:rsid w:val="00AF75F9"/>
    <w:rsid w:val="00B02A6D"/>
    <w:rsid w:val="00B1047D"/>
    <w:rsid w:val="00B113E3"/>
    <w:rsid w:val="00B127AA"/>
    <w:rsid w:val="00B164A2"/>
    <w:rsid w:val="00B168B2"/>
    <w:rsid w:val="00B22EB0"/>
    <w:rsid w:val="00B23108"/>
    <w:rsid w:val="00B278F9"/>
    <w:rsid w:val="00B32270"/>
    <w:rsid w:val="00B35968"/>
    <w:rsid w:val="00B4169A"/>
    <w:rsid w:val="00B43A33"/>
    <w:rsid w:val="00B50381"/>
    <w:rsid w:val="00B53026"/>
    <w:rsid w:val="00B57840"/>
    <w:rsid w:val="00B603AD"/>
    <w:rsid w:val="00B635C9"/>
    <w:rsid w:val="00B65091"/>
    <w:rsid w:val="00B668A7"/>
    <w:rsid w:val="00B722AF"/>
    <w:rsid w:val="00B75BDE"/>
    <w:rsid w:val="00B80467"/>
    <w:rsid w:val="00B829F3"/>
    <w:rsid w:val="00B82D02"/>
    <w:rsid w:val="00B86BEE"/>
    <w:rsid w:val="00B95071"/>
    <w:rsid w:val="00B95C2F"/>
    <w:rsid w:val="00BA1894"/>
    <w:rsid w:val="00BA3291"/>
    <w:rsid w:val="00BA4821"/>
    <w:rsid w:val="00BA5F02"/>
    <w:rsid w:val="00BA70BA"/>
    <w:rsid w:val="00BB3A25"/>
    <w:rsid w:val="00BB659A"/>
    <w:rsid w:val="00BB65B0"/>
    <w:rsid w:val="00BB7BF4"/>
    <w:rsid w:val="00BC25F6"/>
    <w:rsid w:val="00BC511B"/>
    <w:rsid w:val="00BD00C5"/>
    <w:rsid w:val="00BD416B"/>
    <w:rsid w:val="00BD51DB"/>
    <w:rsid w:val="00BD798D"/>
    <w:rsid w:val="00BE2E7A"/>
    <w:rsid w:val="00BE37D2"/>
    <w:rsid w:val="00BE5D74"/>
    <w:rsid w:val="00BE67DF"/>
    <w:rsid w:val="00BE69A9"/>
    <w:rsid w:val="00BE6EB5"/>
    <w:rsid w:val="00BE7377"/>
    <w:rsid w:val="00BE7B93"/>
    <w:rsid w:val="00BF09EE"/>
    <w:rsid w:val="00BF2703"/>
    <w:rsid w:val="00BF58FC"/>
    <w:rsid w:val="00C00C72"/>
    <w:rsid w:val="00C00D84"/>
    <w:rsid w:val="00C012AE"/>
    <w:rsid w:val="00C01E2F"/>
    <w:rsid w:val="00C10EC5"/>
    <w:rsid w:val="00C14B7F"/>
    <w:rsid w:val="00C175C7"/>
    <w:rsid w:val="00C17C62"/>
    <w:rsid w:val="00C20D61"/>
    <w:rsid w:val="00C227C0"/>
    <w:rsid w:val="00C22BAE"/>
    <w:rsid w:val="00C3071D"/>
    <w:rsid w:val="00C327A8"/>
    <w:rsid w:val="00C4373D"/>
    <w:rsid w:val="00C50F5A"/>
    <w:rsid w:val="00C540CA"/>
    <w:rsid w:val="00C5508A"/>
    <w:rsid w:val="00C56C01"/>
    <w:rsid w:val="00C61871"/>
    <w:rsid w:val="00C62329"/>
    <w:rsid w:val="00C6385E"/>
    <w:rsid w:val="00C73A1B"/>
    <w:rsid w:val="00C80720"/>
    <w:rsid w:val="00C81BD6"/>
    <w:rsid w:val="00C84573"/>
    <w:rsid w:val="00C92066"/>
    <w:rsid w:val="00C926B3"/>
    <w:rsid w:val="00C945C5"/>
    <w:rsid w:val="00C96BB7"/>
    <w:rsid w:val="00CA3213"/>
    <w:rsid w:val="00CA4B87"/>
    <w:rsid w:val="00CA4BBB"/>
    <w:rsid w:val="00CA6B9F"/>
    <w:rsid w:val="00CA7006"/>
    <w:rsid w:val="00CB4596"/>
    <w:rsid w:val="00CB753C"/>
    <w:rsid w:val="00CB7995"/>
    <w:rsid w:val="00CC20F4"/>
    <w:rsid w:val="00CC3220"/>
    <w:rsid w:val="00CC3840"/>
    <w:rsid w:val="00CD0CA1"/>
    <w:rsid w:val="00CD1935"/>
    <w:rsid w:val="00CD1953"/>
    <w:rsid w:val="00CD287A"/>
    <w:rsid w:val="00CD32AB"/>
    <w:rsid w:val="00CD7BD1"/>
    <w:rsid w:val="00CE0F1D"/>
    <w:rsid w:val="00CE3B28"/>
    <w:rsid w:val="00CE4998"/>
    <w:rsid w:val="00CE730B"/>
    <w:rsid w:val="00CF1F5E"/>
    <w:rsid w:val="00CF2305"/>
    <w:rsid w:val="00CF3349"/>
    <w:rsid w:val="00CF4A5B"/>
    <w:rsid w:val="00CF4BB5"/>
    <w:rsid w:val="00CF723E"/>
    <w:rsid w:val="00CF758A"/>
    <w:rsid w:val="00CF78B4"/>
    <w:rsid w:val="00D00C75"/>
    <w:rsid w:val="00D02EA8"/>
    <w:rsid w:val="00D0665F"/>
    <w:rsid w:val="00D06C66"/>
    <w:rsid w:val="00D10652"/>
    <w:rsid w:val="00D13A57"/>
    <w:rsid w:val="00D21C61"/>
    <w:rsid w:val="00D22C88"/>
    <w:rsid w:val="00D3009C"/>
    <w:rsid w:val="00D316E1"/>
    <w:rsid w:val="00D319A7"/>
    <w:rsid w:val="00D34DDD"/>
    <w:rsid w:val="00D4283A"/>
    <w:rsid w:val="00D43863"/>
    <w:rsid w:val="00D46607"/>
    <w:rsid w:val="00D46E0C"/>
    <w:rsid w:val="00D5427D"/>
    <w:rsid w:val="00D5437A"/>
    <w:rsid w:val="00D60955"/>
    <w:rsid w:val="00D60F7D"/>
    <w:rsid w:val="00D61789"/>
    <w:rsid w:val="00D63D5F"/>
    <w:rsid w:val="00D642E7"/>
    <w:rsid w:val="00D71477"/>
    <w:rsid w:val="00D731A5"/>
    <w:rsid w:val="00D74268"/>
    <w:rsid w:val="00D75292"/>
    <w:rsid w:val="00D81C67"/>
    <w:rsid w:val="00D87050"/>
    <w:rsid w:val="00D8730D"/>
    <w:rsid w:val="00D87744"/>
    <w:rsid w:val="00D87C85"/>
    <w:rsid w:val="00D92992"/>
    <w:rsid w:val="00D93CD8"/>
    <w:rsid w:val="00D94289"/>
    <w:rsid w:val="00D97103"/>
    <w:rsid w:val="00DA0DFE"/>
    <w:rsid w:val="00DA3419"/>
    <w:rsid w:val="00DA554A"/>
    <w:rsid w:val="00DA6A71"/>
    <w:rsid w:val="00DA7050"/>
    <w:rsid w:val="00DB0BFE"/>
    <w:rsid w:val="00DB1846"/>
    <w:rsid w:val="00DB62E1"/>
    <w:rsid w:val="00DB765D"/>
    <w:rsid w:val="00DD0F5A"/>
    <w:rsid w:val="00DD1FFC"/>
    <w:rsid w:val="00DD36C3"/>
    <w:rsid w:val="00DD3F12"/>
    <w:rsid w:val="00DD5991"/>
    <w:rsid w:val="00DE7782"/>
    <w:rsid w:val="00DF0BC7"/>
    <w:rsid w:val="00DF32AC"/>
    <w:rsid w:val="00DF41CF"/>
    <w:rsid w:val="00DF41D8"/>
    <w:rsid w:val="00DF4AD8"/>
    <w:rsid w:val="00DF5F0F"/>
    <w:rsid w:val="00E10360"/>
    <w:rsid w:val="00E10E0E"/>
    <w:rsid w:val="00E14075"/>
    <w:rsid w:val="00E1520C"/>
    <w:rsid w:val="00E17D7A"/>
    <w:rsid w:val="00E254D6"/>
    <w:rsid w:val="00E32E5D"/>
    <w:rsid w:val="00E352F6"/>
    <w:rsid w:val="00E4209A"/>
    <w:rsid w:val="00E42795"/>
    <w:rsid w:val="00E43C8C"/>
    <w:rsid w:val="00E46607"/>
    <w:rsid w:val="00E47B39"/>
    <w:rsid w:val="00E549D8"/>
    <w:rsid w:val="00E54F13"/>
    <w:rsid w:val="00E55102"/>
    <w:rsid w:val="00E5692A"/>
    <w:rsid w:val="00E56BCD"/>
    <w:rsid w:val="00E61705"/>
    <w:rsid w:val="00E61C46"/>
    <w:rsid w:val="00E709F4"/>
    <w:rsid w:val="00E72882"/>
    <w:rsid w:val="00E76608"/>
    <w:rsid w:val="00E80549"/>
    <w:rsid w:val="00E82317"/>
    <w:rsid w:val="00E8527A"/>
    <w:rsid w:val="00E915C2"/>
    <w:rsid w:val="00E91688"/>
    <w:rsid w:val="00E95D11"/>
    <w:rsid w:val="00EA1219"/>
    <w:rsid w:val="00EA2D46"/>
    <w:rsid w:val="00EA310C"/>
    <w:rsid w:val="00EA6BD8"/>
    <w:rsid w:val="00EA7597"/>
    <w:rsid w:val="00EB1AA6"/>
    <w:rsid w:val="00EB1D72"/>
    <w:rsid w:val="00EB2CE6"/>
    <w:rsid w:val="00EC4A02"/>
    <w:rsid w:val="00EC5ADB"/>
    <w:rsid w:val="00ED0402"/>
    <w:rsid w:val="00ED142E"/>
    <w:rsid w:val="00ED354B"/>
    <w:rsid w:val="00ED6C06"/>
    <w:rsid w:val="00ED718E"/>
    <w:rsid w:val="00EE03B5"/>
    <w:rsid w:val="00EE4475"/>
    <w:rsid w:val="00EE4810"/>
    <w:rsid w:val="00EE5ED9"/>
    <w:rsid w:val="00EF04F6"/>
    <w:rsid w:val="00EF0608"/>
    <w:rsid w:val="00EF1645"/>
    <w:rsid w:val="00EF2292"/>
    <w:rsid w:val="00EF5C71"/>
    <w:rsid w:val="00F0329D"/>
    <w:rsid w:val="00F04203"/>
    <w:rsid w:val="00F0594C"/>
    <w:rsid w:val="00F066E2"/>
    <w:rsid w:val="00F11BC9"/>
    <w:rsid w:val="00F13D06"/>
    <w:rsid w:val="00F21969"/>
    <w:rsid w:val="00F21F35"/>
    <w:rsid w:val="00F21FBA"/>
    <w:rsid w:val="00F228E4"/>
    <w:rsid w:val="00F22FDD"/>
    <w:rsid w:val="00F30D9C"/>
    <w:rsid w:val="00F36B94"/>
    <w:rsid w:val="00F4111B"/>
    <w:rsid w:val="00F42760"/>
    <w:rsid w:val="00F46B5C"/>
    <w:rsid w:val="00F55A38"/>
    <w:rsid w:val="00F56A33"/>
    <w:rsid w:val="00F57C04"/>
    <w:rsid w:val="00F63526"/>
    <w:rsid w:val="00F6566F"/>
    <w:rsid w:val="00F65CB9"/>
    <w:rsid w:val="00F67735"/>
    <w:rsid w:val="00F718ED"/>
    <w:rsid w:val="00F720EE"/>
    <w:rsid w:val="00F72C5C"/>
    <w:rsid w:val="00F779F1"/>
    <w:rsid w:val="00F8277D"/>
    <w:rsid w:val="00F84A12"/>
    <w:rsid w:val="00F92E43"/>
    <w:rsid w:val="00F96A22"/>
    <w:rsid w:val="00F96D3E"/>
    <w:rsid w:val="00FA142A"/>
    <w:rsid w:val="00FA1649"/>
    <w:rsid w:val="00FA4D1E"/>
    <w:rsid w:val="00FA7EF7"/>
    <w:rsid w:val="00FB157A"/>
    <w:rsid w:val="00FC0530"/>
    <w:rsid w:val="00FC06FE"/>
    <w:rsid w:val="00FC0B5F"/>
    <w:rsid w:val="00FC3369"/>
    <w:rsid w:val="00FC3CF5"/>
    <w:rsid w:val="00FC55FC"/>
    <w:rsid w:val="00FD5B5E"/>
    <w:rsid w:val="00FD5EBB"/>
    <w:rsid w:val="00FD7C9F"/>
    <w:rsid w:val="00FE304A"/>
    <w:rsid w:val="00FE45AF"/>
    <w:rsid w:val="00FE5631"/>
    <w:rsid w:val="00FE718F"/>
    <w:rsid w:val="00FF0471"/>
    <w:rsid w:val="00FF6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2ED88CF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Arial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1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D0005"/>
    <w:rPr>
      <w:sz w:val="24"/>
      <w:szCs w:val="24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A4AF0"/>
    <w:pPr>
      <w:keepNext/>
      <w:widowControl w:val="0"/>
      <w:numPr>
        <w:numId w:val="1"/>
      </w:numPr>
      <w:spacing w:line="240" w:lineRule="atLeast"/>
      <w:ind w:right="-710"/>
      <w:outlineLvl w:val="0"/>
    </w:pPr>
    <w:rPr>
      <w:rFonts w:ascii="Arial Narrow" w:eastAsia="Times New Roman" w:hAnsi="Arial Narrow" w:cs="Times New Roman"/>
      <w:b/>
      <w:szCs w:val="20"/>
      <w:lang w:val="x-none" w:eastAsia="x-none"/>
    </w:rPr>
  </w:style>
  <w:style w:type="paragraph" w:styleId="Titolo2">
    <w:name w:val="heading 2"/>
    <w:basedOn w:val="Normale"/>
    <w:next w:val="Normale"/>
    <w:link w:val="Titolo2Carattere"/>
    <w:qFormat/>
    <w:rsid w:val="003D75BA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qFormat/>
    <w:rsid w:val="00D316E1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qFormat/>
    <w:rsid w:val="00B65091"/>
    <w:pPr>
      <w:keepNext/>
      <w:jc w:val="both"/>
      <w:outlineLvl w:val="3"/>
    </w:pPr>
    <w:rPr>
      <w:rFonts w:eastAsia="Times New Roman" w:cs="Times New Roman"/>
      <w:szCs w:val="20"/>
      <w:lang w:eastAsia="it-IT"/>
    </w:rPr>
  </w:style>
  <w:style w:type="paragraph" w:styleId="Titolo5">
    <w:name w:val="heading 5"/>
    <w:basedOn w:val="Normale"/>
    <w:next w:val="Normale"/>
    <w:link w:val="Titolo5Carattere"/>
    <w:unhideWhenUsed/>
    <w:qFormat/>
    <w:rsid w:val="00B65091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B65091"/>
    <w:pPr>
      <w:spacing w:before="240" w:after="60"/>
      <w:outlineLvl w:val="5"/>
    </w:pPr>
    <w:rPr>
      <w:rFonts w:ascii="Calibri" w:eastAsia="Times New Roman" w:hAnsi="Calibri" w:cs="Times New Roman"/>
      <w:b/>
      <w:bCs/>
      <w:sz w:val="22"/>
      <w:szCs w:val="22"/>
      <w:lang w:val="x-none" w:eastAsia="x-none"/>
    </w:rPr>
  </w:style>
  <w:style w:type="paragraph" w:styleId="Titolo9">
    <w:name w:val="heading 9"/>
    <w:basedOn w:val="Normale"/>
    <w:next w:val="Normale"/>
    <w:link w:val="Titolo9Carattere"/>
    <w:qFormat/>
    <w:rsid w:val="00B65091"/>
    <w:pPr>
      <w:keepNext/>
      <w:ind w:left="2124" w:firstLine="708"/>
      <w:outlineLvl w:val="8"/>
    </w:pPr>
    <w:rPr>
      <w:rFonts w:eastAsia="Times New Roman" w:cs="Times New Roman"/>
      <w:i/>
      <w:szCs w:val="20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nhideWhenUsed/>
    <w:rsid w:val="00F04203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04203"/>
    <w:pPr>
      <w:jc w:val="both"/>
    </w:pPr>
    <w:rPr>
      <w:rFonts w:ascii="Tahoma" w:hAnsi="Tahoma" w:cs="Times New Roman"/>
      <w:b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F04203"/>
    <w:rPr>
      <w:rFonts w:ascii="Tahoma" w:hAnsi="Tahoma" w:cs="Tahoma"/>
      <w:b/>
      <w:sz w:val="16"/>
      <w:szCs w:val="16"/>
    </w:rPr>
  </w:style>
  <w:style w:type="paragraph" w:styleId="Intestazione">
    <w:name w:val="header"/>
    <w:basedOn w:val="Normale"/>
    <w:link w:val="IntestazioneCarattere"/>
    <w:unhideWhenUsed/>
    <w:rsid w:val="00CE4998"/>
    <w:pPr>
      <w:tabs>
        <w:tab w:val="center" w:pos="4819"/>
        <w:tab w:val="right" w:pos="9638"/>
      </w:tabs>
      <w:jc w:val="both"/>
    </w:pPr>
    <w:rPr>
      <w:rFonts w:cs="Times New Roman"/>
      <w:b/>
      <w:sz w:val="20"/>
      <w:szCs w:val="20"/>
      <w:lang w:val="x-none" w:eastAsia="x-none"/>
    </w:rPr>
  </w:style>
  <w:style w:type="character" w:customStyle="1" w:styleId="IntestazioneCarattere">
    <w:name w:val="Intestazione Carattere"/>
    <w:link w:val="Intestazione"/>
    <w:rsid w:val="00CE4998"/>
    <w:rPr>
      <w:b/>
    </w:rPr>
  </w:style>
  <w:style w:type="paragraph" w:styleId="Pidipagina">
    <w:name w:val="footer"/>
    <w:basedOn w:val="Normale"/>
    <w:link w:val="PidipaginaCarattere"/>
    <w:uiPriority w:val="99"/>
    <w:unhideWhenUsed/>
    <w:rsid w:val="00CE4998"/>
    <w:pPr>
      <w:tabs>
        <w:tab w:val="center" w:pos="4819"/>
        <w:tab w:val="right" w:pos="9638"/>
      </w:tabs>
      <w:jc w:val="both"/>
    </w:pPr>
    <w:rPr>
      <w:rFonts w:cs="Times New Roman"/>
      <w:b/>
      <w:sz w:val="20"/>
      <w:szCs w:val="20"/>
      <w:lang w:val="x-none" w:eastAsia="x-none"/>
    </w:rPr>
  </w:style>
  <w:style w:type="character" w:customStyle="1" w:styleId="PidipaginaCarattere">
    <w:name w:val="Piè di pagina Carattere"/>
    <w:link w:val="Pidipagina"/>
    <w:uiPriority w:val="99"/>
    <w:rsid w:val="00CE4998"/>
    <w:rPr>
      <w:b/>
    </w:rPr>
  </w:style>
  <w:style w:type="paragraph" w:customStyle="1" w:styleId="Elencoacolori-Colore11">
    <w:name w:val="Elenco a colori - Colore 11"/>
    <w:basedOn w:val="Normale"/>
    <w:uiPriority w:val="34"/>
    <w:qFormat/>
    <w:rsid w:val="00B635C9"/>
    <w:pPr>
      <w:ind w:left="720"/>
      <w:contextualSpacing/>
      <w:jc w:val="both"/>
    </w:pPr>
  </w:style>
  <w:style w:type="table" w:styleId="Grigliatabella">
    <w:name w:val="Table Grid"/>
    <w:basedOn w:val="Tabellanormale"/>
    <w:uiPriority w:val="59"/>
    <w:rsid w:val="00B635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">
    <w:name w:val="Body Text Indent"/>
    <w:basedOn w:val="Normale"/>
    <w:link w:val="RientrocorpodeltestoCarattere"/>
    <w:rsid w:val="00A20CFE"/>
    <w:pPr>
      <w:widowControl w:val="0"/>
      <w:spacing w:after="120"/>
      <w:ind w:left="283"/>
    </w:pPr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RientrocorpodeltestoCarattere">
    <w:name w:val="Rientro corpo del testo Carattere"/>
    <w:link w:val="Rientrocorpodeltesto"/>
    <w:rsid w:val="00A20CF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A20CFE"/>
    <w:pPr>
      <w:tabs>
        <w:tab w:val="left" w:pos="567"/>
      </w:tabs>
      <w:spacing w:after="120"/>
      <w:jc w:val="both"/>
    </w:pPr>
    <w:rPr>
      <w:rFonts w:ascii="Times New Roman" w:eastAsia="Times New Roman" w:hAnsi="Times New Roman" w:cs="Times New Roman"/>
      <w:sz w:val="22"/>
      <w:szCs w:val="20"/>
      <w:lang w:val="x-none" w:eastAsia="it-IT"/>
    </w:rPr>
  </w:style>
  <w:style w:type="character" w:customStyle="1" w:styleId="Corpodeltesto2Carattere">
    <w:name w:val="Corpo del testo 2 Carattere"/>
    <w:link w:val="Corpodeltesto2"/>
    <w:rsid w:val="00A20CFE"/>
    <w:rPr>
      <w:rFonts w:ascii="Times New Roman" w:eastAsia="Times New Roman" w:hAnsi="Times New Roman" w:cs="Times New Roman"/>
      <w:sz w:val="22"/>
      <w:lang w:eastAsia="it-IT"/>
    </w:rPr>
  </w:style>
  <w:style w:type="paragraph" w:customStyle="1" w:styleId="Rientrocorpodeltesto21">
    <w:name w:val="Rientro corpo del testo 21"/>
    <w:basedOn w:val="Normale"/>
    <w:rsid w:val="00A20CFE"/>
    <w:pPr>
      <w:widowControl w:val="0"/>
      <w:ind w:firstLine="284"/>
      <w:jc w:val="both"/>
    </w:pPr>
    <w:rPr>
      <w:sz w:val="22"/>
      <w:szCs w:val="20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7D4D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Times New Roman"/>
      <w:color w:val="000000"/>
      <w:sz w:val="20"/>
      <w:szCs w:val="20"/>
      <w:lang w:val="x-none" w:eastAsia="it-IT"/>
    </w:rPr>
  </w:style>
  <w:style w:type="character" w:customStyle="1" w:styleId="PreformattatoHTMLCarattere">
    <w:name w:val="Preformattato HTML Carattere"/>
    <w:link w:val="PreformattatoHTML"/>
    <w:uiPriority w:val="99"/>
    <w:semiHidden/>
    <w:rsid w:val="007D4D7A"/>
    <w:rPr>
      <w:rFonts w:ascii="Courier New" w:eastAsia="Times New Roman" w:hAnsi="Courier New" w:cs="Courier New"/>
      <w:color w:val="000000"/>
      <w:sz w:val="20"/>
      <w:szCs w:val="20"/>
      <w:lang w:eastAsia="it-IT"/>
    </w:rPr>
  </w:style>
  <w:style w:type="paragraph" w:customStyle="1" w:styleId="Corpotesto1">
    <w:name w:val="Corpo testo1"/>
    <w:basedOn w:val="Normale"/>
    <w:rsid w:val="00A27BC6"/>
    <w:pPr>
      <w:widowControl w:val="0"/>
      <w:spacing w:line="480" w:lineRule="auto"/>
      <w:jc w:val="both"/>
    </w:pPr>
    <w:rPr>
      <w:szCs w:val="20"/>
      <w:lang w:bidi="he-IL"/>
    </w:rPr>
  </w:style>
  <w:style w:type="paragraph" w:styleId="Corpotesto">
    <w:name w:val="Body Text"/>
    <w:aliases w:val="Corpo del testo"/>
    <w:basedOn w:val="Normale"/>
    <w:link w:val="CorpotestoCarattere"/>
    <w:uiPriority w:val="1"/>
    <w:unhideWhenUsed/>
    <w:qFormat/>
    <w:rsid w:val="00536803"/>
    <w:pPr>
      <w:spacing w:after="120"/>
    </w:pPr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CorpotestoCarattere">
    <w:name w:val="Corpo testo Carattere"/>
    <w:aliases w:val="Corpo del testo Carattere1"/>
    <w:link w:val="Corpotesto"/>
    <w:rsid w:val="00536803"/>
    <w:rPr>
      <w:rFonts w:ascii="Times New Roman" w:eastAsia="Times New Roman" w:hAnsi="Times New Roman" w:cs="Times New Roman"/>
      <w:lang w:eastAsia="it-IT"/>
    </w:rPr>
  </w:style>
  <w:style w:type="paragraph" w:styleId="Titolo">
    <w:name w:val="Title"/>
    <w:basedOn w:val="Normale"/>
    <w:link w:val="TitoloCarattere"/>
    <w:qFormat/>
    <w:rsid w:val="00536803"/>
    <w:pPr>
      <w:jc w:val="center"/>
    </w:pPr>
    <w:rPr>
      <w:rFonts w:ascii="Tahoma" w:eastAsia="Times New Roman" w:hAnsi="Tahoma" w:cs="Times New Roman"/>
      <w:b/>
      <w:sz w:val="28"/>
      <w:szCs w:val="20"/>
      <w:lang w:val="x-none" w:eastAsia="it-IT"/>
    </w:rPr>
  </w:style>
  <w:style w:type="character" w:customStyle="1" w:styleId="TitoloCarattere">
    <w:name w:val="Titolo Carattere"/>
    <w:link w:val="Titolo"/>
    <w:rsid w:val="00536803"/>
    <w:rPr>
      <w:rFonts w:ascii="Tahoma" w:eastAsia="Times New Roman" w:hAnsi="Tahoma" w:cs="Times New Roman"/>
      <w:b/>
      <w:sz w:val="28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536803"/>
    <w:rPr>
      <w:rFonts w:ascii="Tahoma" w:eastAsia="Times New Roman" w:hAnsi="Tahoma" w:cs="Times New Roman"/>
      <w:b/>
      <w:sz w:val="22"/>
      <w:szCs w:val="20"/>
      <w:lang w:val="x-none" w:eastAsia="it-IT"/>
    </w:rPr>
  </w:style>
  <w:style w:type="character" w:customStyle="1" w:styleId="SottotitoloCarattere">
    <w:name w:val="Sottotitolo Carattere"/>
    <w:link w:val="Sottotitolo"/>
    <w:rsid w:val="00536803"/>
    <w:rPr>
      <w:rFonts w:ascii="Tahoma" w:eastAsia="Times New Roman" w:hAnsi="Tahoma" w:cs="Times New Roman"/>
      <w:b/>
      <w:sz w:val="22"/>
      <w:szCs w:val="20"/>
      <w:lang w:eastAsia="it-IT"/>
    </w:rPr>
  </w:style>
  <w:style w:type="character" w:customStyle="1" w:styleId="estremosel">
    <w:name w:val="estremosel"/>
    <w:basedOn w:val="Carpredefinitoparagrafo"/>
    <w:rsid w:val="00F84A12"/>
  </w:style>
  <w:style w:type="character" w:customStyle="1" w:styleId="Titolo1Carattere">
    <w:name w:val="Titolo 1 Carattere"/>
    <w:link w:val="Titolo1"/>
    <w:uiPriority w:val="9"/>
    <w:rsid w:val="009A4AF0"/>
    <w:rPr>
      <w:rFonts w:ascii="Arial Narrow" w:eastAsia="Times New Roman" w:hAnsi="Arial Narrow" w:cs="Times New Roman"/>
      <w:b/>
      <w:sz w:val="24"/>
      <w:lang w:val="x-none" w:eastAsia="x-none"/>
    </w:rPr>
  </w:style>
  <w:style w:type="paragraph" w:styleId="Testonotaapidipagina">
    <w:name w:val="footnote text"/>
    <w:aliases w:val="Schriftart: 9 pt,Schriftart: 10 pt,Schriftart: 8 pt,WB-Fußnotentext,fn,Footnotes,Footnote ak Char"/>
    <w:basedOn w:val="Normale"/>
    <w:link w:val="TestonotaapidipaginaCarattere"/>
    <w:rsid w:val="00360E6C"/>
    <w:pPr>
      <w:spacing w:before="40"/>
      <w:ind w:left="340" w:hanging="340"/>
      <w:jc w:val="both"/>
    </w:pPr>
    <w:rPr>
      <w:rFonts w:eastAsia="Times New Roman" w:cs="Times New Roman"/>
      <w:sz w:val="16"/>
      <w:szCs w:val="20"/>
      <w:lang w:val="x-none" w:eastAsia="de-DE"/>
    </w:rPr>
  </w:style>
  <w:style w:type="character" w:customStyle="1" w:styleId="TestonotaapidipaginaCarattere">
    <w:name w:val="Testo nota a piè di pagina Carattere"/>
    <w:aliases w:val="Schriftart: 9 pt Carattere,Schriftart: 10 pt Carattere,Schriftart: 8 pt Carattere,WB-Fußnotentext Carattere,fn Carattere,Footnotes Carattere,Footnote ak Char Carattere"/>
    <w:link w:val="Testonotaapidipagina"/>
    <w:rsid w:val="00360E6C"/>
    <w:rPr>
      <w:rFonts w:eastAsia="Times New Roman" w:cs="Times New Roman"/>
      <w:sz w:val="16"/>
      <w:lang w:eastAsia="de-DE"/>
    </w:rPr>
  </w:style>
  <w:style w:type="character" w:styleId="Rimandonotaapidipagina">
    <w:name w:val="footnote reference"/>
    <w:rsid w:val="00360E6C"/>
    <w:rPr>
      <w:rFonts w:ascii="Bodoni MT" w:hAnsi="Bodoni MT"/>
      <w:color w:val="auto"/>
      <w:sz w:val="22"/>
      <w:vertAlign w:val="superscript"/>
    </w:rPr>
  </w:style>
  <w:style w:type="character" w:customStyle="1" w:styleId="hps">
    <w:name w:val="hps"/>
    <w:rsid w:val="00EE03B5"/>
  </w:style>
  <w:style w:type="character" w:customStyle="1" w:styleId="atn">
    <w:name w:val="atn"/>
    <w:rsid w:val="00EE03B5"/>
  </w:style>
  <w:style w:type="paragraph" w:customStyle="1" w:styleId="Tabellagriglia31">
    <w:name w:val="Tabella griglia 31"/>
    <w:basedOn w:val="Titolo1"/>
    <w:next w:val="Normale"/>
    <w:uiPriority w:val="39"/>
    <w:semiHidden/>
    <w:unhideWhenUsed/>
    <w:qFormat/>
    <w:rsid w:val="009A4AF0"/>
    <w:pPr>
      <w:keepLines/>
      <w:widowControl/>
      <w:spacing w:before="480" w:line="276" w:lineRule="auto"/>
      <w:ind w:right="0"/>
      <w:outlineLvl w:val="9"/>
    </w:pPr>
    <w:rPr>
      <w:rFonts w:ascii="Cambria" w:hAnsi="Cambria"/>
      <w:bCs/>
      <w:color w:val="365F91"/>
      <w:sz w:val="28"/>
      <w:szCs w:val="28"/>
      <w:lang w:val="it-IT"/>
    </w:rPr>
  </w:style>
  <w:style w:type="paragraph" w:customStyle="1" w:styleId="Elencoacolori-Colore12">
    <w:name w:val="Elenco a colori - Colore 12"/>
    <w:basedOn w:val="Normale"/>
    <w:uiPriority w:val="34"/>
    <w:qFormat/>
    <w:rsid w:val="009A4AF0"/>
    <w:pPr>
      <w:ind w:left="708"/>
    </w:pPr>
  </w:style>
  <w:style w:type="paragraph" w:styleId="Indice1">
    <w:name w:val="index 1"/>
    <w:basedOn w:val="Normale"/>
    <w:next w:val="Normale"/>
    <w:autoRedefine/>
    <w:uiPriority w:val="99"/>
    <w:semiHidden/>
    <w:unhideWhenUsed/>
    <w:rsid w:val="007120C0"/>
    <w:pPr>
      <w:ind w:left="240" w:hanging="240"/>
    </w:pPr>
  </w:style>
  <w:style w:type="paragraph" w:styleId="Sommario1">
    <w:name w:val="toc 1"/>
    <w:basedOn w:val="Normale"/>
    <w:next w:val="Normale"/>
    <w:autoRedefine/>
    <w:uiPriority w:val="39"/>
    <w:unhideWhenUsed/>
    <w:rsid w:val="00241C57"/>
  </w:style>
  <w:style w:type="character" w:customStyle="1" w:styleId="Titolo2Carattere">
    <w:name w:val="Titolo 2 Carattere"/>
    <w:link w:val="Titolo2"/>
    <w:rsid w:val="003D75BA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link w:val="Titolo3"/>
    <w:rsid w:val="00D316E1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rsid w:val="00B65091"/>
    <w:rPr>
      <w:rFonts w:eastAsia="Times New Roman" w:cs="Times New Roman"/>
      <w:sz w:val="24"/>
    </w:rPr>
  </w:style>
  <w:style w:type="character" w:customStyle="1" w:styleId="Titolo5Carattere">
    <w:name w:val="Titolo 5 Carattere"/>
    <w:basedOn w:val="Carpredefinitoparagrafo"/>
    <w:link w:val="Titolo5"/>
    <w:rsid w:val="00B6509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Titolo6Carattere">
    <w:name w:val="Titolo 6 Carattere"/>
    <w:basedOn w:val="Carpredefinitoparagrafo"/>
    <w:link w:val="Titolo6"/>
    <w:rsid w:val="00B65091"/>
    <w:rPr>
      <w:rFonts w:ascii="Calibri" w:eastAsia="Times New Roman" w:hAnsi="Calibri" w:cs="Times New Roman"/>
      <w:b/>
      <w:bCs/>
      <w:sz w:val="22"/>
      <w:szCs w:val="22"/>
      <w:lang w:val="x-none" w:eastAsia="x-none"/>
    </w:rPr>
  </w:style>
  <w:style w:type="character" w:customStyle="1" w:styleId="Titolo9Carattere">
    <w:name w:val="Titolo 9 Carattere"/>
    <w:basedOn w:val="Carpredefinitoparagrafo"/>
    <w:link w:val="Titolo9"/>
    <w:rsid w:val="00B65091"/>
    <w:rPr>
      <w:rFonts w:eastAsia="Times New Roman" w:cs="Times New Roman"/>
      <w:i/>
      <w:sz w:val="24"/>
    </w:rPr>
  </w:style>
  <w:style w:type="paragraph" w:styleId="Paragrafoelenco">
    <w:name w:val="List Paragraph"/>
    <w:basedOn w:val="Normale"/>
    <w:uiPriority w:val="1"/>
    <w:qFormat/>
    <w:rsid w:val="00B65091"/>
    <w:pPr>
      <w:ind w:left="720"/>
      <w:contextualSpacing/>
      <w:jc w:val="both"/>
    </w:pPr>
  </w:style>
  <w:style w:type="character" w:customStyle="1" w:styleId="Caratteredellanota">
    <w:name w:val="Carattere della nota"/>
    <w:rsid w:val="00B65091"/>
    <w:rPr>
      <w:rFonts w:cs="Times New Roman"/>
      <w:vertAlign w:val="superscript"/>
    </w:rPr>
  </w:style>
  <w:style w:type="paragraph" w:customStyle="1" w:styleId="Default">
    <w:name w:val="Default"/>
    <w:rsid w:val="00B65091"/>
    <w:pPr>
      <w:suppressAutoHyphens/>
      <w:autoSpaceDE w:val="0"/>
    </w:pPr>
    <w:rPr>
      <w:rFonts w:ascii="Calibri" w:eastAsia="Times New Roman" w:hAnsi="Calibri" w:cs="Calibri"/>
      <w:color w:val="000000"/>
      <w:sz w:val="24"/>
      <w:szCs w:val="24"/>
      <w:lang w:eastAsia="ar-SA"/>
    </w:rPr>
  </w:style>
  <w:style w:type="paragraph" w:customStyle="1" w:styleId="Testonormale1">
    <w:name w:val="Testo normale1"/>
    <w:basedOn w:val="Normale"/>
    <w:rsid w:val="00B65091"/>
    <w:pPr>
      <w:suppressAutoHyphens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i-doc-eph2">
    <w:name w:val="ti-doc-eph2"/>
    <w:basedOn w:val="Normale"/>
    <w:rsid w:val="00B65091"/>
    <w:pPr>
      <w:spacing w:before="180" w:after="120" w:line="312" w:lineRule="atLeast"/>
      <w:jc w:val="both"/>
    </w:pPr>
    <w:rPr>
      <w:rFonts w:ascii="Times New Roman" w:eastAsia="Times New Roman" w:hAnsi="Times New Roman" w:cs="Times New Roman"/>
      <w:sz w:val="26"/>
      <w:szCs w:val="26"/>
      <w:lang w:eastAsia="it-IT"/>
    </w:rPr>
  </w:style>
  <w:style w:type="character" w:customStyle="1" w:styleId="CorpodeltestoCarattere">
    <w:name w:val="Corpo del testo Carattere"/>
    <w:rsid w:val="00B65091"/>
    <w:rPr>
      <w:sz w:val="24"/>
    </w:rPr>
  </w:style>
  <w:style w:type="character" w:styleId="Enfasigrassetto">
    <w:name w:val="Strong"/>
    <w:uiPriority w:val="22"/>
    <w:qFormat/>
    <w:rsid w:val="00B65091"/>
    <w:rPr>
      <w:b/>
      <w:bCs/>
    </w:rPr>
  </w:style>
  <w:style w:type="character" w:styleId="AcronimoHTML">
    <w:name w:val="HTML Acronym"/>
    <w:uiPriority w:val="99"/>
    <w:semiHidden/>
    <w:unhideWhenUsed/>
    <w:rsid w:val="00B65091"/>
  </w:style>
  <w:style w:type="character" w:customStyle="1" w:styleId="apple-converted-space">
    <w:name w:val="apple-converted-space"/>
    <w:rsid w:val="00B65091"/>
  </w:style>
  <w:style w:type="paragraph" w:styleId="Rientrocorpodeltesto3">
    <w:name w:val="Body Text Indent 3"/>
    <w:basedOn w:val="Normale"/>
    <w:link w:val="Rientrocorpodeltesto3Carattere"/>
    <w:unhideWhenUsed/>
    <w:rsid w:val="00B65091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B65091"/>
    <w:rPr>
      <w:sz w:val="16"/>
      <w:szCs w:val="16"/>
      <w:lang w:eastAsia="en-US"/>
    </w:rPr>
  </w:style>
  <w:style w:type="numbering" w:customStyle="1" w:styleId="Nessunelenco1">
    <w:name w:val="Nessun elenco1"/>
    <w:next w:val="Nessunelenco"/>
    <w:uiPriority w:val="99"/>
    <w:semiHidden/>
    <w:unhideWhenUsed/>
    <w:rsid w:val="00B65091"/>
  </w:style>
  <w:style w:type="character" w:styleId="Numeropagina">
    <w:name w:val="page number"/>
    <w:rsid w:val="00B65091"/>
  </w:style>
  <w:style w:type="paragraph" w:styleId="Corpodeltesto3">
    <w:name w:val="Body Text 3"/>
    <w:basedOn w:val="Normale"/>
    <w:link w:val="Corpodeltesto3Carattere"/>
    <w:rsid w:val="00B65091"/>
    <w:pPr>
      <w:jc w:val="both"/>
    </w:pPr>
    <w:rPr>
      <w:rFonts w:eastAsia="Times New Roman" w:cs="Times New Roman"/>
      <w:b/>
      <w:sz w:val="22"/>
      <w:szCs w:val="20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B65091"/>
    <w:rPr>
      <w:rFonts w:eastAsia="Times New Roman" w:cs="Times New Roman"/>
      <w:b/>
      <w:sz w:val="22"/>
    </w:rPr>
  </w:style>
  <w:style w:type="paragraph" w:styleId="Rientrocorpodeltesto2">
    <w:name w:val="Body Text Indent 2"/>
    <w:basedOn w:val="Normale"/>
    <w:link w:val="Rientrocorpodeltesto2Carattere"/>
    <w:rsid w:val="00B65091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B65091"/>
    <w:rPr>
      <w:rFonts w:ascii="Times New Roman" w:eastAsia="Times New Roman" w:hAnsi="Times New Roman" w:cs="Times New Roman"/>
    </w:rPr>
  </w:style>
  <w:style w:type="paragraph" w:customStyle="1" w:styleId="sche4">
    <w:name w:val="sche_4"/>
    <w:rsid w:val="00B65091"/>
    <w:pPr>
      <w:widowControl w:val="0"/>
      <w:jc w:val="both"/>
    </w:pPr>
    <w:rPr>
      <w:rFonts w:ascii="Times New Roman" w:eastAsia="Times New Roman" w:hAnsi="Times New Roman" w:cs="Times New Roman"/>
      <w:lang w:val="en-US"/>
    </w:rPr>
  </w:style>
  <w:style w:type="paragraph" w:customStyle="1" w:styleId="sche3">
    <w:name w:val="sche_3"/>
    <w:rsid w:val="00B65091"/>
    <w:pPr>
      <w:widowControl w:val="0"/>
      <w:jc w:val="both"/>
    </w:pPr>
    <w:rPr>
      <w:rFonts w:ascii="Times New Roman" w:eastAsia="Times New Roman" w:hAnsi="Times New Roman" w:cs="Times New Roman"/>
      <w:lang w:val="en-US"/>
    </w:rPr>
  </w:style>
  <w:style w:type="paragraph" w:customStyle="1" w:styleId="sche22">
    <w:name w:val="sche2_2"/>
    <w:rsid w:val="00B65091"/>
    <w:pPr>
      <w:widowControl w:val="0"/>
      <w:jc w:val="right"/>
    </w:pPr>
    <w:rPr>
      <w:rFonts w:ascii="Times New Roman" w:eastAsia="Times New Roman" w:hAnsi="Times New Roman" w:cs="Times New Roman"/>
      <w:lang w:val="en-US"/>
    </w:rPr>
  </w:style>
  <w:style w:type="paragraph" w:customStyle="1" w:styleId="sche23">
    <w:name w:val="sche2_3"/>
    <w:rsid w:val="00B65091"/>
    <w:pPr>
      <w:widowControl w:val="0"/>
      <w:jc w:val="right"/>
    </w:pPr>
    <w:rPr>
      <w:rFonts w:ascii="Times New Roman" w:eastAsia="Times New Roman" w:hAnsi="Times New Roman" w:cs="Times New Roman"/>
      <w:lang w:val="en-US"/>
    </w:rPr>
  </w:style>
  <w:style w:type="paragraph" w:customStyle="1" w:styleId="Corpodeltesto21">
    <w:name w:val="Corpo del testo 21"/>
    <w:basedOn w:val="Normale"/>
    <w:rsid w:val="00B65091"/>
    <w:pPr>
      <w:spacing w:line="360" w:lineRule="auto"/>
      <w:ind w:left="425"/>
      <w:jc w:val="both"/>
    </w:pPr>
    <w:rPr>
      <w:rFonts w:eastAsia="Times New Roman" w:cs="Times New Roman"/>
      <w:sz w:val="20"/>
      <w:szCs w:val="20"/>
      <w:lang w:eastAsia="it-IT"/>
    </w:rPr>
  </w:style>
  <w:style w:type="paragraph" w:styleId="NormaleWeb">
    <w:name w:val="Normal (Web)"/>
    <w:basedOn w:val="Normale"/>
    <w:rsid w:val="00B65091"/>
    <w:pPr>
      <w:spacing w:before="100" w:beforeAutospacing="1" w:after="100" w:afterAutospacing="1"/>
    </w:pPr>
    <w:rPr>
      <w:rFonts w:ascii="Verdana" w:eastAsia="Times New Roman" w:hAnsi="Verdana" w:cs="Times New Roman"/>
      <w:sz w:val="20"/>
      <w:szCs w:val="20"/>
      <w:lang w:eastAsia="it-IT"/>
    </w:rPr>
  </w:style>
  <w:style w:type="paragraph" w:customStyle="1" w:styleId="c3131">
    <w:name w:val="c3131"/>
    <w:basedOn w:val="Normale"/>
    <w:rsid w:val="00B65091"/>
    <w:pPr>
      <w:spacing w:before="100" w:beforeAutospacing="1" w:after="100" w:afterAutospacing="1"/>
    </w:pPr>
    <w:rPr>
      <w:rFonts w:ascii="Times New Roman" w:eastAsia="SimSun" w:hAnsi="Times New Roman" w:cs="Times New Roman"/>
      <w:lang w:eastAsia="zh-CN"/>
    </w:rPr>
  </w:style>
  <w:style w:type="character" w:customStyle="1" w:styleId="st">
    <w:name w:val="st"/>
    <w:rsid w:val="00B65091"/>
  </w:style>
  <w:style w:type="character" w:customStyle="1" w:styleId="value">
    <w:name w:val="value"/>
    <w:rsid w:val="00B65091"/>
  </w:style>
  <w:style w:type="paragraph" w:customStyle="1" w:styleId="Rientrocorpodeltesto22">
    <w:name w:val="Rientro corpo del testo 22"/>
    <w:basedOn w:val="Normale"/>
    <w:rsid w:val="00B65091"/>
    <w:pPr>
      <w:ind w:left="360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character" w:customStyle="1" w:styleId="spanboldcenterbig">
    <w:name w:val="span_bold_center_big"/>
    <w:rsid w:val="00B65091"/>
    <w:rPr>
      <w:b/>
      <w:bCs/>
      <w:sz w:val="36"/>
      <w:szCs w:val="36"/>
    </w:rPr>
  </w:style>
  <w:style w:type="numbering" w:customStyle="1" w:styleId="Nessunelenco2">
    <w:name w:val="Nessun elenco2"/>
    <w:next w:val="Nessunelenco"/>
    <w:uiPriority w:val="99"/>
    <w:semiHidden/>
    <w:unhideWhenUsed/>
    <w:rsid w:val="00B65091"/>
  </w:style>
  <w:style w:type="numbering" w:customStyle="1" w:styleId="Nessunelenco3">
    <w:name w:val="Nessun elenco3"/>
    <w:next w:val="Nessunelenco"/>
    <w:uiPriority w:val="99"/>
    <w:semiHidden/>
    <w:unhideWhenUsed/>
    <w:rsid w:val="00B65091"/>
  </w:style>
  <w:style w:type="character" w:customStyle="1" w:styleId="Carpredefinitoparagrafo1">
    <w:name w:val="Car. predefinito paragrafo1"/>
    <w:rsid w:val="00B65091"/>
  </w:style>
  <w:style w:type="character" w:customStyle="1" w:styleId="NormalBoldChar">
    <w:name w:val="NormalBold Char"/>
    <w:rsid w:val="00B65091"/>
    <w:rPr>
      <w:rFonts w:ascii="Times New Roman" w:eastAsia="Times New Roman" w:hAnsi="Times New Roman" w:cs="Times New Roman"/>
      <w:b/>
      <w:sz w:val="24"/>
      <w:lang w:eastAsia="it-IT" w:bidi="it-IT"/>
    </w:rPr>
  </w:style>
  <w:style w:type="character" w:customStyle="1" w:styleId="DeltaViewInsertion">
    <w:name w:val="DeltaView Insertion"/>
    <w:rsid w:val="00B65091"/>
    <w:rPr>
      <w:b/>
      <w:i/>
      <w:spacing w:val="0"/>
    </w:rPr>
  </w:style>
  <w:style w:type="character" w:customStyle="1" w:styleId="Rimandonotaapidipagina1">
    <w:name w:val="Rimando nota a piè di pagina1"/>
    <w:rsid w:val="00B65091"/>
    <w:rPr>
      <w:shd w:val="clear" w:color="auto" w:fill="FFFFFF"/>
      <w:vertAlign w:val="superscript"/>
    </w:rPr>
  </w:style>
  <w:style w:type="character" w:customStyle="1" w:styleId="ListLabel1">
    <w:name w:val="ListLabel 1"/>
    <w:rsid w:val="00B65091"/>
    <w:rPr>
      <w:color w:val="000000"/>
    </w:rPr>
  </w:style>
  <w:style w:type="character" w:customStyle="1" w:styleId="ListLabel2">
    <w:name w:val="ListLabel 2"/>
    <w:rsid w:val="00B65091"/>
    <w:rPr>
      <w:sz w:val="16"/>
      <w:szCs w:val="16"/>
    </w:rPr>
  </w:style>
  <w:style w:type="character" w:customStyle="1" w:styleId="ListLabel3">
    <w:name w:val="ListLabel 3"/>
    <w:rsid w:val="00B65091"/>
    <w:rPr>
      <w:rFonts w:ascii="Arial" w:hAnsi="Arial"/>
      <w:b/>
      <w:i w:val="0"/>
      <w:sz w:val="15"/>
    </w:rPr>
  </w:style>
  <w:style w:type="character" w:customStyle="1" w:styleId="ListLabel4">
    <w:name w:val="ListLabel 4"/>
    <w:rsid w:val="00B65091"/>
    <w:rPr>
      <w:i w:val="0"/>
    </w:rPr>
  </w:style>
  <w:style w:type="character" w:customStyle="1" w:styleId="ListLabel5">
    <w:name w:val="ListLabel 5"/>
    <w:rsid w:val="00B65091"/>
    <w:rPr>
      <w:rFonts w:ascii="Arial" w:hAnsi="Arial"/>
      <w:i w:val="0"/>
      <w:sz w:val="15"/>
    </w:rPr>
  </w:style>
  <w:style w:type="character" w:customStyle="1" w:styleId="ListLabel6">
    <w:name w:val="ListLabel 6"/>
    <w:rsid w:val="00B65091"/>
    <w:rPr>
      <w:color w:val="000000"/>
    </w:rPr>
  </w:style>
  <w:style w:type="character" w:customStyle="1" w:styleId="ListLabel7">
    <w:name w:val="ListLabel 7"/>
    <w:rsid w:val="00B65091"/>
    <w:rPr>
      <w:rFonts w:eastAsia="Calibri" w:cs="Arial"/>
      <w:b w:val="0"/>
      <w:color w:val="00000A"/>
    </w:rPr>
  </w:style>
  <w:style w:type="character" w:customStyle="1" w:styleId="ListLabel8">
    <w:name w:val="ListLabel 8"/>
    <w:rsid w:val="00B65091"/>
    <w:rPr>
      <w:rFonts w:cs="Courier New"/>
    </w:rPr>
  </w:style>
  <w:style w:type="character" w:customStyle="1" w:styleId="ListLabel9">
    <w:name w:val="ListLabel 9"/>
    <w:rsid w:val="00B65091"/>
    <w:rPr>
      <w:rFonts w:cs="Courier New"/>
    </w:rPr>
  </w:style>
  <w:style w:type="character" w:customStyle="1" w:styleId="ListLabel10">
    <w:name w:val="ListLabel 10"/>
    <w:rsid w:val="00B65091"/>
    <w:rPr>
      <w:rFonts w:cs="Courier New"/>
    </w:rPr>
  </w:style>
  <w:style w:type="character" w:customStyle="1" w:styleId="ListLabel11">
    <w:name w:val="ListLabel 11"/>
    <w:rsid w:val="00B65091"/>
    <w:rPr>
      <w:rFonts w:eastAsia="Calibri" w:cs="Arial"/>
    </w:rPr>
  </w:style>
  <w:style w:type="character" w:customStyle="1" w:styleId="ListLabel12">
    <w:name w:val="ListLabel 12"/>
    <w:rsid w:val="00B65091"/>
    <w:rPr>
      <w:rFonts w:cs="Courier New"/>
    </w:rPr>
  </w:style>
  <w:style w:type="character" w:customStyle="1" w:styleId="ListLabel13">
    <w:name w:val="ListLabel 13"/>
    <w:rsid w:val="00B65091"/>
    <w:rPr>
      <w:rFonts w:cs="Courier New"/>
    </w:rPr>
  </w:style>
  <w:style w:type="character" w:customStyle="1" w:styleId="ListLabel14">
    <w:name w:val="ListLabel 14"/>
    <w:rsid w:val="00B65091"/>
    <w:rPr>
      <w:rFonts w:cs="Courier New"/>
    </w:rPr>
  </w:style>
  <w:style w:type="character" w:customStyle="1" w:styleId="ListLabel15">
    <w:name w:val="ListLabel 15"/>
    <w:rsid w:val="00B65091"/>
    <w:rPr>
      <w:rFonts w:eastAsia="Calibri" w:cs="Arial"/>
      <w:color w:val="FF0000"/>
    </w:rPr>
  </w:style>
  <w:style w:type="character" w:customStyle="1" w:styleId="ListLabel16">
    <w:name w:val="ListLabel 16"/>
    <w:rsid w:val="00B65091"/>
    <w:rPr>
      <w:rFonts w:cs="Courier New"/>
    </w:rPr>
  </w:style>
  <w:style w:type="character" w:customStyle="1" w:styleId="ListLabel17">
    <w:name w:val="ListLabel 17"/>
    <w:rsid w:val="00B65091"/>
    <w:rPr>
      <w:rFonts w:cs="Courier New"/>
    </w:rPr>
  </w:style>
  <w:style w:type="character" w:customStyle="1" w:styleId="ListLabel18">
    <w:name w:val="ListLabel 18"/>
    <w:rsid w:val="00B65091"/>
    <w:rPr>
      <w:rFonts w:cs="Courier New"/>
    </w:rPr>
  </w:style>
  <w:style w:type="character" w:customStyle="1" w:styleId="ListLabel19">
    <w:name w:val="ListLabel 19"/>
    <w:rsid w:val="00B65091"/>
    <w:rPr>
      <w:rFonts w:cs="Courier New"/>
    </w:rPr>
  </w:style>
  <w:style w:type="character" w:customStyle="1" w:styleId="ListLabel20">
    <w:name w:val="ListLabel 20"/>
    <w:rsid w:val="00B65091"/>
    <w:rPr>
      <w:rFonts w:cs="Courier New"/>
    </w:rPr>
  </w:style>
  <w:style w:type="character" w:customStyle="1" w:styleId="ListLabel21">
    <w:name w:val="ListLabel 21"/>
    <w:rsid w:val="00B65091"/>
    <w:rPr>
      <w:rFonts w:cs="Courier New"/>
    </w:rPr>
  </w:style>
  <w:style w:type="character" w:customStyle="1" w:styleId="Caratterenotaapidipagina">
    <w:name w:val="Carattere nota a piè di pagina"/>
    <w:rsid w:val="00B65091"/>
  </w:style>
  <w:style w:type="character" w:styleId="Rimandonotadichiusura">
    <w:name w:val="endnote reference"/>
    <w:rsid w:val="00B65091"/>
    <w:rPr>
      <w:vertAlign w:val="superscript"/>
    </w:rPr>
  </w:style>
  <w:style w:type="character" w:customStyle="1" w:styleId="Caratterenotadichiusura">
    <w:name w:val="Carattere nota di chiusura"/>
    <w:rsid w:val="00B65091"/>
  </w:style>
  <w:style w:type="character" w:customStyle="1" w:styleId="ListLabel22">
    <w:name w:val="ListLabel 22"/>
    <w:rsid w:val="00B65091"/>
    <w:rPr>
      <w:sz w:val="16"/>
      <w:szCs w:val="16"/>
    </w:rPr>
  </w:style>
  <w:style w:type="character" w:customStyle="1" w:styleId="ListLabel23">
    <w:name w:val="ListLabel 23"/>
    <w:rsid w:val="00B65091"/>
    <w:rPr>
      <w:rFonts w:ascii="Arial" w:hAnsi="Arial" w:cs="Symbol"/>
      <w:sz w:val="15"/>
    </w:rPr>
  </w:style>
  <w:style w:type="character" w:customStyle="1" w:styleId="ListLabel24">
    <w:name w:val="ListLabel 24"/>
    <w:rsid w:val="00B65091"/>
    <w:rPr>
      <w:rFonts w:ascii="Arial" w:hAnsi="Arial"/>
      <w:b/>
      <w:i w:val="0"/>
      <w:sz w:val="15"/>
    </w:rPr>
  </w:style>
  <w:style w:type="character" w:customStyle="1" w:styleId="ListLabel25">
    <w:name w:val="ListLabel 25"/>
    <w:rsid w:val="00B65091"/>
    <w:rPr>
      <w:rFonts w:ascii="Arial" w:hAnsi="Arial"/>
      <w:i w:val="0"/>
      <w:sz w:val="15"/>
    </w:rPr>
  </w:style>
  <w:style w:type="character" w:customStyle="1" w:styleId="ListLabel26">
    <w:name w:val="ListLabel 26"/>
    <w:rsid w:val="00B65091"/>
    <w:rPr>
      <w:rFonts w:ascii="Arial" w:hAnsi="Arial" w:cs="Symbol"/>
      <w:sz w:val="15"/>
    </w:rPr>
  </w:style>
  <w:style w:type="character" w:customStyle="1" w:styleId="ListLabel27">
    <w:name w:val="ListLabel 27"/>
    <w:rsid w:val="00B65091"/>
    <w:rPr>
      <w:rFonts w:ascii="Arial" w:hAnsi="Arial" w:cs="Courier New"/>
      <w:sz w:val="14"/>
    </w:rPr>
  </w:style>
  <w:style w:type="character" w:customStyle="1" w:styleId="ListLabel28">
    <w:name w:val="ListLabel 28"/>
    <w:rsid w:val="00B65091"/>
    <w:rPr>
      <w:rFonts w:cs="Courier New"/>
    </w:rPr>
  </w:style>
  <w:style w:type="character" w:customStyle="1" w:styleId="ListLabel29">
    <w:name w:val="ListLabel 29"/>
    <w:rsid w:val="00B65091"/>
    <w:rPr>
      <w:rFonts w:cs="Wingdings"/>
    </w:rPr>
  </w:style>
  <w:style w:type="character" w:customStyle="1" w:styleId="ListLabel30">
    <w:name w:val="ListLabel 30"/>
    <w:rsid w:val="00B65091"/>
    <w:rPr>
      <w:rFonts w:cs="Symbol"/>
    </w:rPr>
  </w:style>
  <w:style w:type="character" w:customStyle="1" w:styleId="ListLabel31">
    <w:name w:val="ListLabel 31"/>
    <w:rsid w:val="00B65091"/>
    <w:rPr>
      <w:rFonts w:cs="Courier New"/>
    </w:rPr>
  </w:style>
  <w:style w:type="character" w:customStyle="1" w:styleId="ListLabel32">
    <w:name w:val="ListLabel 32"/>
    <w:rsid w:val="00B65091"/>
    <w:rPr>
      <w:rFonts w:cs="Wingdings"/>
    </w:rPr>
  </w:style>
  <w:style w:type="character" w:customStyle="1" w:styleId="ListLabel33">
    <w:name w:val="ListLabel 33"/>
    <w:rsid w:val="00B65091"/>
    <w:rPr>
      <w:rFonts w:cs="Symbol"/>
    </w:rPr>
  </w:style>
  <w:style w:type="character" w:customStyle="1" w:styleId="ListLabel34">
    <w:name w:val="ListLabel 34"/>
    <w:rsid w:val="00B65091"/>
    <w:rPr>
      <w:rFonts w:cs="Courier New"/>
    </w:rPr>
  </w:style>
  <w:style w:type="character" w:customStyle="1" w:styleId="ListLabel35">
    <w:name w:val="ListLabel 35"/>
    <w:rsid w:val="00B65091"/>
    <w:rPr>
      <w:rFonts w:cs="Wingdings"/>
    </w:rPr>
  </w:style>
  <w:style w:type="character" w:customStyle="1" w:styleId="ListLabel36">
    <w:name w:val="ListLabel 36"/>
    <w:rsid w:val="00B65091"/>
    <w:rPr>
      <w:rFonts w:ascii="Arial" w:hAnsi="Arial" w:cs="Symbol"/>
      <w:sz w:val="15"/>
    </w:rPr>
  </w:style>
  <w:style w:type="character" w:customStyle="1" w:styleId="ListLabel37">
    <w:name w:val="ListLabel 37"/>
    <w:rsid w:val="00B65091"/>
    <w:rPr>
      <w:rFonts w:ascii="Arial" w:hAnsi="Arial"/>
      <w:b/>
      <w:i w:val="0"/>
      <w:sz w:val="15"/>
    </w:rPr>
  </w:style>
  <w:style w:type="character" w:customStyle="1" w:styleId="ListLabel38">
    <w:name w:val="ListLabel 38"/>
    <w:rsid w:val="00B65091"/>
    <w:rPr>
      <w:rFonts w:ascii="Arial" w:hAnsi="Arial"/>
      <w:i w:val="0"/>
      <w:sz w:val="15"/>
    </w:rPr>
  </w:style>
  <w:style w:type="character" w:customStyle="1" w:styleId="ListLabel39">
    <w:name w:val="ListLabel 39"/>
    <w:rsid w:val="00B65091"/>
    <w:rPr>
      <w:rFonts w:ascii="Arial" w:hAnsi="Arial" w:cs="Symbol"/>
      <w:sz w:val="15"/>
    </w:rPr>
  </w:style>
  <w:style w:type="character" w:customStyle="1" w:styleId="ListLabel40">
    <w:name w:val="ListLabel 40"/>
    <w:rsid w:val="00B65091"/>
    <w:rPr>
      <w:rFonts w:cs="Courier New"/>
      <w:sz w:val="14"/>
    </w:rPr>
  </w:style>
  <w:style w:type="character" w:customStyle="1" w:styleId="ListLabel41">
    <w:name w:val="ListLabel 41"/>
    <w:rsid w:val="00B65091"/>
    <w:rPr>
      <w:rFonts w:cs="Courier New"/>
    </w:rPr>
  </w:style>
  <w:style w:type="character" w:customStyle="1" w:styleId="ListLabel42">
    <w:name w:val="ListLabel 42"/>
    <w:rsid w:val="00B65091"/>
    <w:rPr>
      <w:rFonts w:cs="Wingdings"/>
    </w:rPr>
  </w:style>
  <w:style w:type="character" w:customStyle="1" w:styleId="ListLabel43">
    <w:name w:val="ListLabel 43"/>
    <w:rsid w:val="00B65091"/>
    <w:rPr>
      <w:rFonts w:cs="Symbol"/>
    </w:rPr>
  </w:style>
  <w:style w:type="character" w:customStyle="1" w:styleId="ListLabel44">
    <w:name w:val="ListLabel 44"/>
    <w:rsid w:val="00B65091"/>
    <w:rPr>
      <w:rFonts w:cs="Courier New"/>
    </w:rPr>
  </w:style>
  <w:style w:type="character" w:customStyle="1" w:styleId="ListLabel45">
    <w:name w:val="ListLabel 45"/>
    <w:rsid w:val="00B65091"/>
    <w:rPr>
      <w:rFonts w:cs="Wingdings"/>
    </w:rPr>
  </w:style>
  <w:style w:type="character" w:customStyle="1" w:styleId="ListLabel46">
    <w:name w:val="ListLabel 46"/>
    <w:rsid w:val="00B65091"/>
    <w:rPr>
      <w:rFonts w:cs="Symbol"/>
    </w:rPr>
  </w:style>
  <w:style w:type="character" w:customStyle="1" w:styleId="ListLabel47">
    <w:name w:val="ListLabel 47"/>
    <w:rsid w:val="00B65091"/>
    <w:rPr>
      <w:rFonts w:cs="Courier New"/>
    </w:rPr>
  </w:style>
  <w:style w:type="character" w:customStyle="1" w:styleId="ListLabel48">
    <w:name w:val="ListLabel 48"/>
    <w:rsid w:val="00B65091"/>
    <w:rPr>
      <w:rFonts w:cs="Wingdings"/>
    </w:rPr>
  </w:style>
  <w:style w:type="character" w:customStyle="1" w:styleId="ListLabel49">
    <w:name w:val="ListLabel 49"/>
    <w:rsid w:val="00B65091"/>
    <w:rPr>
      <w:rFonts w:ascii="Arial" w:hAnsi="Arial" w:cs="Symbol"/>
      <w:sz w:val="15"/>
    </w:rPr>
  </w:style>
  <w:style w:type="character" w:customStyle="1" w:styleId="ListLabel50">
    <w:name w:val="ListLabel 50"/>
    <w:rsid w:val="00B65091"/>
    <w:rPr>
      <w:rFonts w:ascii="Arial" w:hAnsi="Arial"/>
      <w:b/>
      <w:i w:val="0"/>
      <w:sz w:val="15"/>
    </w:rPr>
  </w:style>
  <w:style w:type="character" w:customStyle="1" w:styleId="ListLabel51">
    <w:name w:val="ListLabel 51"/>
    <w:rsid w:val="00B65091"/>
    <w:rPr>
      <w:rFonts w:ascii="Arial" w:hAnsi="Arial"/>
      <w:i w:val="0"/>
      <w:sz w:val="15"/>
    </w:rPr>
  </w:style>
  <w:style w:type="character" w:customStyle="1" w:styleId="ListLabel52">
    <w:name w:val="ListLabel 52"/>
    <w:rsid w:val="00B65091"/>
    <w:rPr>
      <w:rFonts w:ascii="Arial" w:hAnsi="Arial" w:cs="Symbol"/>
      <w:sz w:val="15"/>
    </w:rPr>
  </w:style>
  <w:style w:type="character" w:customStyle="1" w:styleId="ListLabel53">
    <w:name w:val="ListLabel 53"/>
    <w:rsid w:val="00B65091"/>
    <w:rPr>
      <w:rFonts w:cs="Courier New"/>
      <w:sz w:val="14"/>
    </w:rPr>
  </w:style>
  <w:style w:type="character" w:customStyle="1" w:styleId="ListLabel54">
    <w:name w:val="ListLabel 54"/>
    <w:rsid w:val="00B65091"/>
    <w:rPr>
      <w:rFonts w:cs="Courier New"/>
    </w:rPr>
  </w:style>
  <w:style w:type="character" w:customStyle="1" w:styleId="ListLabel55">
    <w:name w:val="ListLabel 55"/>
    <w:rsid w:val="00B65091"/>
    <w:rPr>
      <w:rFonts w:cs="Wingdings"/>
    </w:rPr>
  </w:style>
  <w:style w:type="character" w:customStyle="1" w:styleId="ListLabel56">
    <w:name w:val="ListLabel 56"/>
    <w:rsid w:val="00B65091"/>
    <w:rPr>
      <w:rFonts w:cs="Symbol"/>
    </w:rPr>
  </w:style>
  <w:style w:type="character" w:customStyle="1" w:styleId="ListLabel57">
    <w:name w:val="ListLabel 57"/>
    <w:rsid w:val="00B65091"/>
    <w:rPr>
      <w:rFonts w:cs="Courier New"/>
    </w:rPr>
  </w:style>
  <w:style w:type="character" w:customStyle="1" w:styleId="ListLabel58">
    <w:name w:val="ListLabel 58"/>
    <w:rsid w:val="00B65091"/>
    <w:rPr>
      <w:rFonts w:cs="Wingdings"/>
    </w:rPr>
  </w:style>
  <w:style w:type="character" w:customStyle="1" w:styleId="ListLabel59">
    <w:name w:val="ListLabel 59"/>
    <w:rsid w:val="00B65091"/>
    <w:rPr>
      <w:rFonts w:cs="Symbol"/>
    </w:rPr>
  </w:style>
  <w:style w:type="character" w:customStyle="1" w:styleId="ListLabel60">
    <w:name w:val="ListLabel 60"/>
    <w:rsid w:val="00B65091"/>
    <w:rPr>
      <w:rFonts w:cs="Courier New"/>
    </w:rPr>
  </w:style>
  <w:style w:type="character" w:customStyle="1" w:styleId="ListLabel61">
    <w:name w:val="ListLabel 61"/>
    <w:rsid w:val="00B65091"/>
    <w:rPr>
      <w:rFonts w:cs="Wingdings"/>
    </w:rPr>
  </w:style>
  <w:style w:type="character" w:customStyle="1" w:styleId="ListLabel62">
    <w:name w:val="ListLabel 62"/>
    <w:rsid w:val="00B65091"/>
    <w:rPr>
      <w:rFonts w:ascii="Arial" w:hAnsi="Arial" w:cs="Symbol"/>
      <w:sz w:val="15"/>
    </w:rPr>
  </w:style>
  <w:style w:type="character" w:customStyle="1" w:styleId="ListLabel63">
    <w:name w:val="ListLabel 63"/>
    <w:rsid w:val="00B65091"/>
    <w:rPr>
      <w:rFonts w:ascii="Arial" w:hAnsi="Arial"/>
      <w:b/>
      <w:i w:val="0"/>
      <w:sz w:val="15"/>
    </w:rPr>
  </w:style>
  <w:style w:type="character" w:customStyle="1" w:styleId="ListLabel64">
    <w:name w:val="ListLabel 64"/>
    <w:rsid w:val="00B65091"/>
    <w:rPr>
      <w:rFonts w:ascii="Arial" w:hAnsi="Arial"/>
      <w:i w:val="0"/>
      <w:sz w:val="15"/>
    </w:rPr>
  </w:style>
  <w:style w:type="character" w:customStyle="1" w:styleId="ListLabel65">
    <w:name w:val="ListLabel 65"/>
    <w:rsid w:val="00B65091"/>
    <w:rPr>
      <w:rFonts w:ascii="Arial" w:hAnsi="Arial" w:cs="Symbol"/>
      <w:sz w:val="15"/>
    </w:rPr>
  </w:style>
  <w:style w:type="character" w:customStyle="1" w:styleId="ListLabel66">
    <w:name w:val="ListLabel 66"/>
    <w:rsid w:val="00B65091"/>
    <w:rPr>
      <w:rFonts w:cs="Courier New"/>
      <w:sz w:val="14"/>
    </w:rPr>
  </w:style>
  <w:style w:type="character" w:customStyle="1" w:styleId="ListLabel67">
    <w:name w:val="ListLabel 67"/>
    <w:rsid w:val="00B65091"/>
    <w:rPr>
      <w:rFonts w:cs="Courier New"/>
    </w:rPr>
  </w:style>
  <w:style w:type="character" w:customStyle="1" w:styleId="ListLabel68">
    <w:name w:val="ListLabel 68"/>
    <w:rsid w:val="00B65091"/>
    <w:rPr>
      <w:rFonts w:cs="Wingdings"/>
    </w:rPr>
  </w:style>
  <w:style w:type="character" w:customStyle="1" w:styleId="ListLabel69">
    <w:name w:val="ListLabel 69"/>
    <w:rsid w:val="00B65091"/>
    <w:rPr>
      <w:rFonts w:cs="Symbol"/>
    </w:rPr>
  </w:style>
  <w:style w:type="character" w:customStyle="1" w:styleId="ListLabel70">
    <w:name w:val="ListLabel 70"/>
    <w:rsid w:val="00B65091"/>
    <w:rPr>
      <w:rFonts w:cs="Courier New"/>
    </w:rPr>
  </w:style>
  <w:style w:type="character" w:customStyle="1" w:styleId="ListLabel71">
    <w:name w:val="ListLabel 71"/>
    <w:rsid w:val="00B65091"/>
    <w:rPr>
      <w:rFonts w:cs="Wingdings"/>
    </w:rPr>
  </w:style>
  <w:style w:type="character" w:customStyle="1" w:styleId="ListLabel72">
    <w:name w:val="ListLabel 72"/>
    <w:rsid w:val="00B65091"/>
    <w:rPr>
      <w:rFonts w:cs="Symbol"/>
    </w:rPr>
  </w:style>
  <w:style w:type="character" w:customStyle="1" w:styleId="ListLabel73">
    <w:name w:val="ListLabel 73"/>
    <w:rsid w:val="00B65091"/>
    <w:rPr>
      <w:rFonts w:cs="Courier New"/>
    </w:rPr>
  </w:style>
  <w:style w:type="character" w:customStyle="1" w:styleId="ListLabel74">
    <w:name w:val="ListLabel 74"/>
    <w:rsid w:val="00B65091"/>
    <w:rPr>
      <w:rFonts w:cs="Wingdings"/>
    </w:rPr>
  </w:style>
  <w:style w:type="paragraph" w:customStyle="1" w:styleId="Titolo10">
    <w:name w:val="Titolo1"/>
    <w:basedOn w:val="Normale"/>
    <w:next w:val="Corpotesto"/>
    <w:rsid w:val="00B65091"/>
    <w:pPr>
      <w:keepNext/>
      <w:suppressAutoHyphens/>
      <w:spacing w:before="240" w:after="120"/>
    </w:pPr>
    <w:rPr>
      <w:rFonts w:ascii="Liberation Sans" w:eastAsia="Arial Unicode MS" w:hAnsi="Liberation Sans" w:cs="Mangal"/>
      <w:color w:val="00000A"/>
      <w:kern w:val="1"/>
      <w:sz w:val="28"/>
      <w:szCs w:val="28"/>
      <w:lang w:eastAsia="it-IT" w:bidi="it-IT"/>
    </w:rPr>
  </w:style>
  <w:style w:type="paragraph" w:styleId="Elenco">
    <w:name w:val="List"/>
    <w:basedOn w:val="Corpotesto"/>
    <w:rsid w:val="00B65091"/>
    <w:pPr>
      <w:suppressAutoHyphens/>
      <w:spacing w:after="140" w:line="288" w:lineRule="auto"/>
    </w:pPr>
    <w:rPr>
      <w:rFonts w:eastAsia="Calibri" w:cs="Mangal"/>
      <w:color w:val="00000A"/>
      <w:kern w:val="1"/>
      <w:sz w:val="24"/>
      <w:szCs w:val="22"/>
      <w:lang w:val="it-IT" w:bidi="it-IT"/>
    </w:rPr>
  </w:style>
  <w:style w:type="paragraph" w:styleId="Didascalia">
    <w:name w:val="caption"/>
    <w:basedOn w:val="Normale"/>
    <w:qFormat/>
    <w:rsid w:val="00B65091"/>
    <w:pPr>
      <w:suppressLineNumbers/>
      <w:suppressAutoHyphens/>
      <w:spacing w:before="120" w:after="120"/>
    </w:pPr>
    <w:rPr>
      <w:rFonts w:ascii="Times New Roman" w:hAnsi="Times New Roman" w:cs="Mangal"/>
      <w:i/>
      <w:iCs/>
      <w:color w:val="00000A"/>
      <w:kern w:val="1"/>
      <w:lang w:eastAsia="it-IT" w:bidi="it-IT"/>
    </w:rPr>
  </w:style>
  <w:style w:type="paragraph" w:customStyle="1" w:styleId="Indice">
    <w:name w:val="Indice"/>
    <w:basedOn w:val="Normale"/>
    <w:rsid w:val="00B65091"/>
    <w:pPr>
      <w:suppressLineNumbers/>
      <w:suppressAutoHyphens/>
      <w:spacing w:before="120" w:after="120"/>
    </w:pPr>
    <w:rPr>
      <w:rFonts w:ascii="Times New Roman" w:hAnsi="Times New Roman" w:cs="Mangal"/>
      <w:color w:val="00000A"/>
      <w:kern w:val="1"/>
      <w:szCs w:val="22"/>
      <w:lang w:eastAsia="it-IT" w:bidi="it-IT"/>
    </w:rPr>
  </w:style>
  <w:style w:type="paragraph" w:customStyle="1" w:styleId="NormalBold">
    <w:name w:val="NormalBold"/>
    <w:basedOn w:val="Normale"/>
    <w:rsid w:val="00B65091"/>
    <w:pPr>
      <w:widowControl w:val="0"/>
      <w:suppressAutoHyphens/>
    </w:pPr>
    <w:rPr>
      <w:rFonts w:ascii="Times New Roman" w:eastAsia="Times New Roman" w:hAnsi="Times New Roman" w:cs="Times New Roman"/>
      <w:b/>
      <w:color w:val="00000A"/>
      <w:kern w:val="1"/>
      <w:szCs w:val="22"/>
      <w:lang w:eastAsia="it-IT" w:bidi="it-IT"/>
    </w:rPr>
  </w:style>
  <w:style w:type="paragraph" w:customStyle="1" w:styleId="Testonotaapidipagina1">
    <w:name w:val="Testo nota a piè di pagina1"/>
    <w:basedOn w:val="Normale"/>
    <w:rsid w:val="00B65091"/>
    <w:pPr>
      <w:suppressAutoHyphens/>
      <w:ind w:left="720" w:hanging="720"/>
    </w:pPr>
    <w:rPr>
      <w:rFonts w:ascii="Times New Roman" w:hAnsi="Times New Roman" w:cs="Times New Roman"/>
      <w:color w:val="00000A"/>
      <w:kern w:val="1"/>
      <w:sz w:val="20"/>
      <w:szCs w:val="20"/>
      <w:lang w:eastAsia="it-IT" w:bidi="it-IT"/>
    </w:rPr>
  </w:style>
  <w:style w:type="paragraph" w:customStyle="1" w:styleId="Text1">
    <w:name w:val="Text 1"/>
    <w:basedOn w:val="Normale"/>
    <w:rsid w:val="00B65091"/>
    <w:pPr>
      <w:suppressAutoHyphens/>
      <w:spacing w:before="120" w:after="120"/>
      <w:ind w:left="850"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NormalLeft">
    <w:name w:val="Normal Left"/>
    <w:basedOn w:val="Normale"/>
    <w:rsid w:val="00B65091"/>
    <w:pPr>
      <w:suppressAutoHyphens/>
      <w:spacing w:before="120" w:after="120"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Tiret0">
    <w:name w:val="Tiret 0"/>
    <w:basedOn w:val="Normale"/>
    <w:rsid w:val="00B65091"/>
    <w:pPr>
      <w:suppressAutoHyphens/>
      <w:spacing w:before="120" w:after="120"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Tiret1">
    <w:name w:val="Tiret 1"/>
    <w:basedOn w:val="Normale"/>
    <w:rsid w:val="00B65091"/>
    <w:pPr>
      <w:suppressAutoHyphens/>
      <w:spacing w:before="120" w:after="120"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NumPar1">
    <w:name w:val="NumPar 1"/>
    <w:basedOn w:val="Normale"/>
    <w:rsid w:val="00B65091"/>
    <w:pPr>
      <w:suppressAutoHyphens/>
      <w:spacing w:before="120" w:after="120"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NumPar2">
    <w:name w:val="NumPar 2"/>
    <w:basedOn w:val="Normale"/>
    <w:rsid w:val="00B65091"/>
    <w:pPr>
      <w:suppressAutoHyphens/>
      <w:spacing w:before="120" w:after="120"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NumPar3">
    <w:name w:val="NumPar 3"/>
    <w:basedOn w:val="Normale"/>
    <w:rsid w:val="00B65091"/>
    <w:pPr>
      <w:suppressAutoHyphens/>
      <w:spacing w:before="120" w:after="120"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NumPar4">
    <w:name w:val="NumPar 4"/>
    <w:basedOn w:val="Normale"/>
    <w:rsid w:val="00B65091"/>
    <w:pPr>
      <w:suppressAutoHyphens/>
      <w:spacing w:before="120" w:after="120"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ChapterTitle">
    <w:name w:val="ChapterTitle"/>
    <w:basedOn w:val="Normale"/>
    <w:rsid w:val="00B65091"/>
    <w:pPr>
      <w:keepNext/>
      <w:suppressAutoHyphens/>
      <w:spacing w:before="120" w:after="360"/>
      <w:jc w:val="center"/>
    </w:pPr>
    <w:rPr>
      <w:rFonts w:ascii="Times New Roman" w:hAnsi="Times New Roman" w:cs="Times New Roman"/>
      <w:b/>
      <w:color w:val="00000A"/>
      <w:kern w:val="1"/>
      <w:sz w:val="32"/>
      <w:szCs w:val="22"/>
      <w:lang w:eastAsia="it-IT" w:bidi="it-IT"/>
    </w:rPr>
  </w:style>
  <w:style w:type="paragraph" w:customStyle="1" w:styleId="SectionTitle">
    <w:name w:val="SectionTitle"/>
    <w:basedOn w:val="Normale"/>
    <w:rsid w:val="00B65091"/>
    <w:pPr>
      <w:keepNext/>
      <w:suppressAutoHyphens/>
      <w:spacing w:before="120" w:after="360"/>
      <w:jc w:val="center"/>
    </w:pPr>
    <w:rPr>
      <w:rFonts w:ascii="Times New Roman" w:hAnsi="Times New Roman" w:cs="Times New Roman"/>
      <w:b/>
      <w:smallCaps/>
      <w:color w:val="00000A"/>
      <w:kern w:val="1"/>
      <w:sz w:val="28"/>
      <w:szCs w:val="22"/>
      <w:lang w:eastAsia="it-IT" w:bidi="it-IT"/>
    </w:rPr>
  </w:style>
  <w:style w:type="paragraph" w:customStyle="1" w:styleId="Annexetitre">
    <w:name w:val="Annexe titre"/>
    <w:basedOn w:val="Normale"/>
    <w:rsid w:val="00B65091"/>
    <w:pPr>
      <w:suppressAutoHyphens/>
      <w:spacing w:before="120" w:after="120"/>
      <w:jc w:val="center"/>
    </w:pPr>
    <w:rPr>
      <w:rFonts w:ascii="Times New Roman" w:hAnsi="Times New Roman" w:cs="Times New Roman"/>
      <w:b/>
      <w:color w:val="00000A"/>
      <w:kern w:val="1"/>
      <w:szCs w:val="22"/>
      <w:u w:val="single"/>
      <w:lang w:eastAsia="it-IT" w:bidi="it-IT"/>
    </w:rPr>
  </w:style>
  <w:style w:type="paragraph" w:customStyle="1" w:styleId="Titrearticle">
    <w:name w:val="Titre article"/>
    <w:basedOn w:val="Normale"/>
    <w:rsid w:val="00B65091"/>
    <w:pPr>
      <w:keepNext/>
      <w:suppressAutoHyphens/>
      <w:spacing w:before="360" w:after="120"/>
      <w:jc w:val="center"/>
    </w:pPr>
    <w:rPr>
      <w:rFonts w:ascii="Times New Roman" w:hAnsi="Times New Roman" w:cs="Times New Roman"/>
      <w:i/>
      <w:color w:val="00000A"/>
      <w:kern w:val="1"/>
      <w:szCs w:val="22"/>
      <w:lang w:eastAsia="it-IT" w:bidi="it-IT"/>
    </w:rPr>
  </w:style>
  <w:style w:type="paragraph" w:customStyle="1" w:styleId="Paragrafoelenco1">
    <w:name w:val="Paragrafo elenco1"/>
    <w:basedOn w:val="Normale"/>
    <w:rsid w:val="00B65091"/>
    <w:pPr>
      <w:suppressAutoHyphens/>
      <w:spacing w:before="120" w:after="120"/>
      <w:ind w:left="720"/>
      <w:contextualSpacing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Testofumetto1">
    <w:name w:val="Testo fumetto1"/>
    <w:basedOn w:val="Normale"/>
    <w:rsid w:val="00B65091"/>
    <w:pPr>
      <w:suppressAutoHyphens/>
    </w:pPr>
    <w:rPr>
      <w:rFonts w:ascii="Tahoma" w:hAnsi="Tahoma" w:cs="Tahoma"/>
      <w:color w:val="00000A"/>
      <w:kern w:val="1"/>
      <w:sz w:val="16"/>
      <w:szCs w:val="16"/>
      <w:lang w:eastAsia="it-IT" w:bidi="it-IT"/>
    </w:rPr>
  </w:style>
  <w:style w:type="paragraph" w:customStyle="1" w:styleId="NormaleWeb1">
    <w:name w:val="Normale (Web)1"/>
    <w:basedOn w:val="Normale"/>
    <w:rsid w:val="00B65091"/>
    <w:pPr>
      <w:suppressAutoHyphens/>
      <w:spacing w:before="280" w:after="280"/>
    </w:pPr>
    <w:rPr>
      <w:rFonts w:ascii="Times New Roman" w:eastAsia="Times New Roman" w:hAnsi="Times New Roman" w:cs="Times New Roman"/>
      <w:color w:val="00000A"/>
      <w:kern w:val="1"/>
      <w:lang w:eastAsia="it-IT"/>
    </w:rPr>
  </w:style>
  <w:style w:type="paragraph" w:customStyle="1" w:styleId="Contenutotabella">
    <w:name w:val="Contenuto tabella"/>
    <w:basedOn w:val="Normale"/>
    <w:rsid w:val="00B65091"/>
    <w:pPr>
      <w:suppressAutoHyphens/>
      <w:spacing w:before="120" w:after="120"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Titolotabella">
    <w:name w:val="Titolo tabella"/>
    <w:basedOn w:val="Contenutotabella"/>
    <w:rsid w:val="00B65091"/>
  </w:style>
  <w:style w:type="paragraph" w:customStyle="1" w:styleId="western">
    <w:name w:val="western"/>
    <w:basedOn w:val="Normale"/>
    <w:rsid w:val="00B65091"/>
    <w:pPr>
      <w:spacing w:before="100" w:beforeAutospacing="1" w:after="142" w:line="288" w:lineRule="auto"/>
    </w:pPr>
    <w:rPr>
      <w:rFonts w:ascii="Times New Roman" w:eastAsia="Times New Roman" w:hAnsi="Times New Roman" w:cs="Times New Roman"/>
      <w:lang w:eastAsia="it-IT"/>
    </w:rPr>
  </w:style>
  <w:style w:type="character" w:customStyle="1" w:styleId="small">
    <w:name w:val="small"/>
    <w:basedOn w:val="Carpredefinitoparagrafo"/>
    <w:rsid w:val="00B65091"/>
  </w:style>
  <w:style w:type="character" w:customStyle="1" w:styleId="TestofumettoCarattere1">
    <w:name w:val="Testo fumetto Carattere1"/>
    <w:uiPriority w:val="99"/>
    <w:semiHidden/>
    <w:rsid w:val="00B65091"/>
    <w:rPr>
      <w:rFonts w:ascii="Tahoma" w:eastAsia="Calibri" w:hAnsi="Tahoma" w:cs="Tahoma"/>
      <w:color w:val="00000A"/>
      <w:kern w:val="1"/>
      <w:sz w:val="16"/>
      <w:szCs w:val="16"/>
      <w:lang w:bidi="it-IT"/>
    </w:rPr>
  </w:style>
  <w:style w:type="character" w:customStyle="1" w:styleId="Carpredefinitoparagrafo2">
    <w:name w:val="Car. predefinito paragrafo2"/>
    <w:rsid w:val="00694E8C"/>
  </w:style>
  <w:style w:type="character" w:customStyle="1" w:styleId="Rimandonotaapidipagina2">
    <w:name w:val="Rimando nota a piè di pagina2"/>
    <w:rsid w:val="00694E8C"/>
    <w:rPr>
      <w:shd w:val="clear" w:color="auto" w:fill="FFFFFF"/>
      <w:vertAlign w:val="superscript"/>
    </w:rPr>
  </w:style>
  <w:style w:type="paragraph" w:customStyle="1" w:styleId="Testonotaapidipagina2">
    <w:name w:val="Testo nota a piè di pagina2"/>
    <w:basedOn w:val="Normale"/>
    <w:rsid w:val="00694E8C"/>
    <w:pPr>
      <w:suppressAutoHyphens/>
      <w:ind w:left="720" w:hanging="720"/>
    </w:pPr>
    <w:rPr>
      <w:rFonts w:ascii="Times New Roman" w:hAnsi="Times New Roman" w:cs="Times New Roman"/>
      <w:color w:val="00000A"/>
      <w:kern w:val="1"/>
      <w:sz w:val="20"/>
      <w:szCs w:val="20"/>
      <w:lang w:eastAsia="it-IT" w:bidi="it-IT"/>
    </w:rPr>
  </w:style>
  <w:style w:type="paragraph" w:customStyle="1" w:styleId="Paragrafoelenco2">
    <w:name w:val="Paragrafo elenco2"/>
    <w:basedOn w:val="Normale"/>
    <w:rsid w:val="00694E8C"/>
    <w:pPr>
      <w:suppressAutoHyphens/>
      <w:spacing w:before="120" w:after="120"/>
      <w:ind w:left="720"/>
      <w:contextualSpacing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Testofumetto2">
    <w:name w:val="Testo fumetto2"/>
    <w:basedOn w:val="Normale"/>
    <w:rsid w:val="00694E8C"/>
    <w:pPr>
      <w:suppressAutoHyphens/>
    </w:pPr>
    <w:rPr>
      <w:rFonts w:ascii="Tahoma" w:hAnsi="Tahoma" w:cs="Tahoma"/>
      <w:color w:val="00000A"/>
      <w:kern w:val="1"/>
      <w:sz w:val="16"/>
      <w:szCs w:val="16"/>
      <w:lang w:eastAsia="it-IT" w:bidi="it-IT"/>
    </w:rPr>
  </w:style>
  <w:style w:type="paragraph" w:customStyle="1" w:styleId="NormaleWeb2">
    <w:name w:val="Normale (Web)2"/>
    <w:basedOn w:val="Normale"/>
    <w:rsid w:val="00694E8C"/>
    <w:pPr>
      <w:suppressAutoHyphens/>
      <w:spacing w:before="280" w:after="280"/>
    </w:pPr>
    <w:rPr>
      <w:rFonts w:ascii="Times New Roman" w:eastAsia="Times New Roman" w:hAnsi="Times New Roman" w:cs="Times New Roman"/>
      <w:color w:val="00000A"/>
      <w:kern w:val="1"/>
      <w:lang w:eastAsia="it-IT"/>
    </w:rPr>
  </w:style>
  <w:style w:type="character" w:styleId="Enfasicorsivo">
    <w:name w:val="Emphasis"/>
    <w:uiPriority w:val="20"/>
    <w:qFormat/>
    <w:rsid w:val="00694E8C"/>
    <w:rPr>
      <w:i/>
      <w:iCs/>
    </w:rPr>
  </w:style>
  <w:style w:type="character" w:customStyle="1" w:styleId="Carpredefinitoparagrafo3">
    <w:name w:val="Car. predefinito paragrafo3"/>
    <w:rsid w:val="00AF75F9"/>
  </w:style>
  <w:style w:type="character" w:customStyle="1" w:styleId="Rimandonotaapidipagina3">
    <w:name w:val="Rimando nota a piè di pagina3"/>
    <w:rsid w:val="00AF75F9"/>
    <w:rPr>
      <w:shd w:val="clear" w:color="auto" w:fill="FFFFFF"/>
      <w:vertAlign w:val="superscript"/>
    </w:rPr>
  </w:style>
  <w:style w:type="paragraph" w:customStyle="1" w:styleId="Testonotaapidipagina3">
    <w:name w:val="Testo nota a piè di pagina3"/>
    <w:basedOn w:val="Normale"/>
    <w:rsid w:val="00AF75F9"/>
    <w:pPr>
      <w:suppressAutoHyphens/>
      <w:ind w:left="720" w:hanging="720"/>
    </w:pPr>
    <w:rPr>
      <w:rFonts w:ascii="Times New Roman" w:hAnsi="Times New Roman" w:cs="Times New Roman"/>
      <w:color w:val="00000A"/>
      <w:kern w:val="1"/>
      <w:sz w:val="20"/>
      <w:szCs w:val="20"/>
      <w:lang w:eastAsia="it-IT" w:bidi="it-IT"/>
    </w:rPr>
  </w:style>
  <w:style w:type="paragraph" w:customStyle="1" w:styleId="Paragrafoelenco3">
    <w:name w:val="Paragrafo elenco3"/>
    <w:basedOn w:val="Normale"/>
    <w:rsid w:val="00AF75F9"/>
    <w:pPr>
      <w:suppressAutoHyphens/>
      <w:spacing w:before="120" w:after="120"/>
      <w:ind w:left="720"/>
      <w:contextualSpacing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Testofumetto3">
    <w:name w:val="Testo fumetto3"/>
    <w:basedOn w:val="Normale"/>
    <w:rsid w:val="00AF75F9"/>
    <w:pPr>
      <w:suppressAutoHyphens/>
    </w:pPr>
    <w:rPr>
      <w:rFonts w:ascii="Tahoma" w:hAnsi="Tahoma" w:cs="Tahoma"/>
      <w:color w:val="00000A"/>
      <w:kern w:val="1"/>
      <w:sz w:val="16"/>
      <w:szCs w:val="16"/>
      <w:lang w:eastAsia="it-IT" w:bidi="it-IT"/>
    </w:rPr>
  </w:style>
  <w:style w:type="paragraph" w:customStyle="1" w:styleId="NormaleWeb3">
    <w:name w:val="Normale (Web)3"/>
    <w:basedOn w:val="Normale"/>
    <w:rsid w:val="00AF75F9"/>
    <w:pPr>
      <w:suppressAutoHyphens/>
      <w:spacing w:before="280" w:after="280"/>
    </w:pPr>
    <w:rPr>
      <w:rFonts w:ascii="Times New Roman" w:eastAsia="Times New Roman" w:hAnsi="Times New Roman" w:cs="Times New Roman"/>
      <w:color w:val="00000A"/>
      <w:kern w:val="1"/>
      <w:lang w:eastAsia="it-IT"/>
    </w:rPr>
  </w:style>
  <w:style w:type="character" w:customStyle="1" w:styleId="normaleCarattere">
    <w:name w:val="normale Carattere"/>
    <w:link w:val="normale0"/>
    <w:locked/>
    <w:rsid w:val="007D60AE"/>
    <w:rPr>
      <w:color w:val="000080"/>
    </w:rPr>
  </w:style>
  <w:style w:type="paragraph" w:customStyle="1" w:styleId="normale0">
    <w:name w:val="normale"/>
    <w:basedOn w:val="Normale"/>
    <w:link w:val="normaleCarattere"/>
    <w:rsid w:val="007D60AE"/>
    <w:pPr>
      <w:ind w:left="567"/>
      <w:jc w:val="both"/>
    </w:pPr>
    <w:rPr>
      <w:color w:val="000080"/>
      <w:sz w:val="20"/>
      <w:szCs w:val="20"/>
      <w:lang w:eastAsia="it-IT"/>
    </w:rPr>
  </w:style>
  <w:style w:type="character" w:customStyle="1" w:styleId="Carpredefinitoparagrafo4">
    <w:name w:val="Car. predefinito paragrafo4"/>
    <w:rsid w:val="00FD7C9F"/>
  </w:style>
  <w:style w:type="character" w:customStyle="1" w:styleId="Rimandonotaapidipagina4">
    <w:name w:val="Rimando nota a piè di pagina4"/>
    <w:rsid w:val="00FD7C9F"/>
    <w:rPr>
      <w:shd w:val="clear" w:color="auto" w:fill="FFFFFF"/>
      <w:vertAlign w:val="superscript"/>
    </w:rPr>
  </w:style>
  <w:style w:type="paragraph" w:customStyle="1" w:styleId="Testonotaapidipagina4">
    <w:name w:val="Testo nota a piè di pagina4"/>
    <w:basedOn w:val="Normale"/>
    <w:rsid w:val="00FD7C9F"/>
    <w:pPr>
      <w:suppressAutoHyphens/>
      <w:ind w:left="720" w:hanging="720"/>
    </w:pPr>
    <w:rPr>
      <w:rFonts w:ascii="Times New Roman" w:hAnsi="Times New Roman" w:cs="Times New Roman"/>
      <w:color w:val="00000A"/>
      <w:kern w:val="1"/>
      <w:sz w:val="20"/>
      <w:szCs w:val="20"/>
      <w:lang w:eastAsia="it-IT" w:bidi="it-IT"/>
    </w:rPr>
  </w:style>
  <w:style w:type="paragraph" w:customStyle="1" w:styleId="Paragrafoelenco4">
    <w:name w:val="Paragrafo elenco4"/>
    <w:basedOn w:val="Normale"/>
    <w:rsid w:val="00FD7C9F"/>
    <w:pPr>
      <w:suppressAutoHyphens/>
      <w:spacing w:before="120" w:after="120"/>
      <w:ind w:left="720"/>
      <w:contextualSpacing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Testofumetto4">
    <w:name w:val="Testo fumetto4"/>
    <w:basedOn w:val="Normale"/>
    <w:rsid w:val="00FD7C9F"/>
    <w:pPr>
      <w:suppressAutoHyphens/>
    </w:pPr>
    <w:rPr>
      <w:rFonts w:ascii="Tahoma" w:hAnsi="Tahoma" w:cs="Tahoma"/>
      <w:color w:val="00000A"/>
      <w:kern w:val="1"/>
      <w:sz w:val="16"/>
      <w:szCs w:val="16"/>
      <w:lang w:eastAsia="it-IT" w:bidi="it-IT"/>
    </w:rPr>
  </w:style>
  <w:style w:type="paragraph" w:customStyle="1" w:styleId="NormaleWeb4">
    <w:name w:val="Normale (Web)4"/>
    <w:basedOn w:val="Normale"/>
    <w:rsid w:val="00FD7C9F"/>
    <w:pPr>
      <w:suppressAutoHyphens/>
      <w:spacing w:before="280" w:after="280"/>
    </w:pPr>
    <w:rPr>
      <w:rFonts w:ascii="Times New Roman" w:eastAsia="Times New Roman" w:hAnsi="Times New Roman" w:cs="Times New Roman"/>
      <w:color w:val="00000A"/>
      <w:kern w:val="1"/>
      <w:lang w:eastAsia="it-IT"/>
    </w:rPr>
  </w:style>
  <w:style w:type="table" w:customStyle="1" w:styleId="TableNormal">
    <w:name w:val="Table Normal"/>
    <w:uiPriority w:val="2"/>
    <w:semiHidden/>
    <w:unhideWhenUsed/>
    <w:qFormat/>
    <w:rsid w:val="00CF758A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CF758A"/>
    <w:pPr>
      <w:widowControl w:val="0"/>
      <w:autoSpaceDE w:val="0"/>
      <w:autoSpaceDN w:val="0"/>
      <w:ind w:left="5"/>
      <w:jc w:val="center"/>
    </w:pPr>
    <w:rPr>
      <w:rFonts w:eastAsia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7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1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8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0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3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6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3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6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7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4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5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1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1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0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7663FB-58DE-4C07-AE37-C147E70DD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6</Pages>
  <Words>1250</Words>
  <Characters>7131</Characters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8365</CharactersWithSpaces>
  <SharedDoc>false</SharedDoc>
  <HLinks>
    <vt:vector size="18" baseType="variant">
      <vt:variant>
        <vt:i4>2621446</vt:i4>
      </vt:variant>
      <vt:variant>
        <vt:i4>9</vt:i4>
      </vt:variant>
      <vt:variant>
        <vt:i4>0</vt:i4>
      </vt:variant>
      <vt:variant>
        <vt:i4>5</vt:i4>
      </vt:variant>
      <vt:variant>
        <vt:lpwstr>mailto:segreteria@pec.porto.ancona.it</vt:lpwstr>
      </vt:variant>
      <vt:variant>
        <vt:lpwstr/>
      </vt:variant>
      <vt:variant>
        <vt:i4>7340140</vt:i4>
      </vt:variant>
      <vt:variant>
        <vt:i4>6</vt:i4>
      </vt:variant>
      <vt:variant>
        <vt:i4>0</vt:i4>
      </vt:variant>
      <vt:variant>
        <vt:i4>5</vt:i4>
      </vt:variant>
      <vt:variant>
        <vt:lpwstr>http://www.porto.ancona.it/</vt:lpwstr>
      </vt:variant>
      <vt:variant>
        <vt:lpwstr/>
      </vt:variant>
      <vt:variant>
        <vt:i4>1114212</vt:i4>
      </vt:variant>
      <vt:variant>
        <vt:i4>3</vt:i4>
      </vt:variant>
      <vt:variant>
        <vt:i4>0</vt:i4>
      </vt:variant>
      <vt:variant>
        <vt:i4>5</vt:i4>
      </vt:variant>
      <vt:variant>
        <vt:lpwstr>mailto:info@porto.ancona.it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2018-09-28T16:17:00Z</cp:lastPrinted>
  <dcterms:created xsi:type="dcterms:W3CDTF">2021-04-06T15:46:00Z</dcterms:created>
  <dcterms:modified xsi:type="dcterms:W3CDTF">2024-03-15T11:12:00Z</dcterms:modified>
</cp:coreProperties>
</file>